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99413" w14:textId="3CD28018" w:rsidR="00E7799D" w:rsidRPr="00A929B5" w:rsidRDefault="00DB3D02" w:rsidP="00E7799D">
      <w:pPr>
        <w:keepNext/>
        <w:pageBreakBefore/>
        <w:suppressAutoHyphens/>
        <w:spacing w:after="240"/>
        <w:ind w:left="0" w:firstLine="0"/>
        <w:jc w:val="right"/>
        <w:outlineLvl w:val="6"/>
        <w:rPr>
          <w:rFonts w:ascii="Fira Sans" w:eastAsia="Times New Roman" w:hAnsi="Fira Sans" w:cs="Calibri Light"/>
          <w:i/>
          <w:iCs/>
          <w:kern w:val="1"/>
          <w:sz w:val="16"/>
          <w:szCs w:val="16"/>
          <w:lang w:eastAsia="ar-SA"/>
        </w:rPr>
      </w:pPr>
      <w:r w:rsidRPr="00A929B5">
        <w:rPr>
          <w:rFonts w:ascii="Fira Sans" w:eastAsia="Times New Roman" w:hAnsi="Fira Sans" w:cs="Calibri Light"/>
          <w:i/>
          <w:iCs/>
          <w:kern w:val="1"/>
          <w:sz w:val="16"/>
          <w:szCs w:val="16"/>
          <w:lang w:eastAsia="ar-SA"/>
        </w:rPr>
        <w:t>Załącznik nr</w:t>
      </w:r>
      <w:r w:rsidR="00BE4219" w:rsidRPr="00A929B5">
        <w:rPr>
          <w:rFonts w:ascii="Fira Sans" w:eastAsia="Times New Roman" w:hAnsi="Fira Sans" w:cs="Calibri Light"/>
          <w:i/>
          <w:iCs/>
          <w:kern w:val="1"/>
          <w:sz w:val="16"/>
          <w:szCs w:val="16"/>
          <w:lang w:eastAsia="ar-SA"/>
        </w:rPr>
        <w:t xml:space="preserve"> </w:t>
      </w:r>
      <w:r w:rsidR="00A929B5" w:rsidRPr="00A929B5">
        <w:rPr>
          <w:rFonts w:ascii="Fira Sans" w:eastAsia="Times New Roman" w:hAnsi="Fira Sans" w:cs="Calibri Light"/>
          <w:i/>
          <w:iCs/>
          <w:kern w:val="1"/>
          <w:sz w:val="16"/>
          <w:szCs w:val="16"/>
          <w:lang w:eastAsia="ar-SA"/>
        </w:rPr>
        <w:t xml:space="preserve">4 </w:t>
      </w:r>
      <w:r w:rsidR="00E7799D" w:rsidRPr="00A929B5">
        <w:rPr>
          <w:rFonts w:ascii="Fira Sans" w:eastAsia="Times New Roman" w:hAnsi="Fira Sans" w:cs="Calibri Light"/>
          <w:i/>
          <w:iCs/>
          <w:kern w:val="1"/>
          <w:sz w:val="16"/>
          <w:szCs w:val="16"/>
          <w:lang w:eastAsia="ar-SA"/>
        </w:rPr>
        <w:t xml:space="preserve">do </w:t>
      </w:r>
      <w:r w:rsidR="008A3100" w:rsidRPr="00A929B5">
        <w:rPr>
          <w:rFonts w:ascii="Fira Sans" w:eastAsia="Times New Roman" w:hAnsi="Fira Sans" w:cs="Calibri Light"/>
          <w:i/>
          <w:iCs/>
          <w:kern w:val="1"/>
          <w:sz w:val="16"/>
          <w:szCs w:val="16"/>
          <w:lang w:eastAsia="ar-SA"/>
        </w:rPr>
        <w:t>SWZ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</w:tblGrid>
      <w:tr w:rsidR="00410FF3" w:rsidRPr="00A929B5" w14:paraId="7EC17B68" w14:textId="77777777" w:rsidTr="00365527">
        <w:tc>
          <w:tcPr>
            <w:tcW w:w="4605" w:type="dxa"/>
          </w:tcPr>
          <w:p w14:paraId="4FD2916A" w14:textId="77777777" w:rsidR="00410FF3" w:rsidRPr="00A929B5" w:rsidRDefault="00410FF3" w:rsidP="00365527">
            <w:pPr>
              <w:suppressAutoHyphens/>
              <w:spacing w:after="120"/>
              <w:ind w:left="0" w:firstLine="0"/>
              <w:rPr>
                <w:rFonts w:ascii="Fira Sans" w:eastAsia="Times New Roman" w:hAnsi="Fira Sans" w:cs="Calibri Light"/>
                <w:b/>
                <w:kern w:val="1"/>
                <w:sz w:val="19"/>
                <w:szCs w:val="19"/>
                <w:lang w:eastAsia="ar-SA"/>
              </w:rPr>
            </w:pPr>
            <w:r w:rsidRPr="00A929B5">
              <w:rPr>
                <w:rFonts w:ascii="Fira Sans" w:eastAsia="Times New Roman" w:hAnsi="Fira Sans" w:cs="Calibri Light"/>
                <w:b/>
                <w:kern w:val="1"/>
                <w:sz w:val="19"/>
                <w:szCs w:val="19"/>
                <w:lang w:eastAsia="ar-SA"/>
              </w:rPr>
              <w:t>Wykonawca:</w:t>
            </w:r>
          </w:p>
          <w:p w14:paraId="5C217AA7" w14:textId="77777777" w:rsidR="00410FF3" w:rsidRPr="00A929B5" w:rsidRDefault="00410FF3" w:rsidP="00365527">
            <w:pPr>
              <w:suppressAutoHyphens/>
              <w:spacing w:before="120" w:after="120"/>
              <w:ind w:left="0" w:firstLine="0"/>
              <w:rPr>
                <w:rFonts w:ascii="Fira Sans" w:eastAsia="Times New Roman" w:hAnsi="Fira Sans" w:cs="Calibri Light"/>
                <w:kern w:val="1"/>
                <w:sz w:val="19"/>
                <w:szCs w:val="19"/>
                <w:lang w:eastAsia="ar-SA"/>
              </w:rPr>
            </w:pPr>
            <w:r w:rsidRPr="00A929B5">
              <w:rPr>
                <w:rFonts w:ascii="Fira Sans" w:eastAsia="Times New Roman" w:hAnsi="Fira Sans" w:cs="Calibri Light"/>
                <w:kern w:val="1"/>
                <w:sz w:val="19"/>
                <w:szCs w:val="19"/>
                <w:lang w:eastAsia="ar-SA"/>
              </w:rPr>
              <w:t>………………………………………………………………………</w:t>
            </w:r>
          </w:p>
          <w:p w14:paraId="0B6B4F22" w14:textId="77777777" w:rsidR="00410FF3" w:rsidRPr="00A929B5" w:rsidRDefault="00410FF3" w:rsidP="00365527">
            <w:pPr>
              <w:suppressAutoHyphens/>
              <w:ind w:left="0" w:firstLine="0"/>
              <w:rPr>
                <w:rFonts w:ascii="Fira Sans" w:eastAsia="Times New Roman" w:hAnsi="Fira Sans" w:cs="Calibri Light"/>
                <w:kern w:val="1"/>
                <w:sz w:val="19"/>
                <w:szCs w:val="19"/>
                <w:lang w:eastAsia="ar-SA"/>
              </w:rPr>
            </w:pPr>
            <w:r w:rsidRPr="00A929B5">
              <w:rPr>
                <w:rFonts w:ascii="Fira Sans" w:eastAsia="Times New Roman" w:hAnsi="Fira Sans" w:cs="Calibri Light"/>
                <w:kern w:val="1"/>
                <w:sz w:val="19"/>
                <w:szCs w:val="19"/>
                <w:lang w:eastAsia="ar-SA"/>
              </w:rPr>
              <w:t>………………………………………………………………………</w:t>
            </w:r>
          </w:p>
          <w:p w14:paraId="2EC7857F" w14:textId="77777777" w:rsidR="00410FF3" w:rsidRPr="00A929B5" w:rsidRDefault="00410FF3" w:rsidP="00365527">
            <w:pPr>
              <w:suppressAutoHyphens/>
              <w:ind w:left="0" w:firstLine="0"/>
              <w:rPr>
                <w:rFonts w:ascii="Fira Sans" w:eastAsia="Times New Roman" w:hAnsi="Fira Sans" w:cs="Calibri Light"/>
                <w:i/>
                <w:kern w:val="1"/>
                <w:sz w:val="19"/>
                <w:szCs w:val="19"/>
                <w:vertAlign w:val="superscript"/>
                <w:lang w:eastAsia="ar-SA"/>
              </w:rPr>
            </w:pPr>
            <w:r w:rsidRPr="00A929B5">
              <w:rPr>
                <w:rFonts w:ascii="Fira Sans" w:eastAsia="Times New Roman" w:hAnsi="Fira Sans" w:cs="Calibri Light"/>
                <w:i/>
                <w:kern w:val="1"/>
                <w:sz w:val="19"/>
                <w:szCs w:val="19"/>
                <w:vertAlign w:val="superscript"/>
                <w:lang w:eastAsia="ar-SA"/>
              </w:rPr>
              <w:t>(pełna nazwa/firma, adres, w zależności od podmiotu NIP/PESEL, KRS/</w:t>
            </w:r>
            <w:proofErr w:type="spellStart"/>
            <w:r w:rsidRPr="00A929B5">
              <w:rPr>
                <w:rFonts w:ascii="Fira Sans" w:eastAsia="Times New Roman" w:hAnsi="Fira Sans" w:cs="Calibri Light"/>
                <w:i/>
                <w:kern w:val="1"/>
                <w:sz w:val="19"/>
                <w:szCs w:val="19"/>
                <w:vertAlign w:val="superscript"/>
                <w:lang w:eastAsia="ar-SA"/>
              </w:rPr>
              <w:t>CEiDG</w:t>
            </w:r>
            <w:proofErr w:type="spellEnd"/>
            <w:r w:rsidRPr="00A929B5">
              <w:rPr>
                <w:rFonts w:ascii="Fira Sans" w:eastAsia="Times New Roman" w:hAnsi="Fira Sans" w:cs="Calibri Light"/>
                <w:i/>
                <w:kern w:val="1"/>
                <w:sz w:val="19"/>
                <w:szCs w:val="19"/>
                <w:vertAlign w:val="superscript"/>
                <w:lang w:eastAsia="ar-SA"/>
              </w:rPr>
              <w:t>)</w:t>
            </w:r>
          </w:p>
          <w:p w14:paraId="3759312E" w14:textId="77777777" w:rsidR="00410FF3" w:rsidRPr="00A929B5" w:rsidRDefault="00410FF3" w:rsidP="00365527">
            <w:pPr>
              <w:suppressAutoHyphens/>
              <w:ind w:left="0" w:firstLine="0"/>
              <w:rPr>
                <w:rFonts w:ascii="Fira Sans" w:eastAsia="Times New Roman" w:hAnsi="Fira Sans" w:cs="Calibri Light"/>
                <w:kern w:val="1"/>
                <w:sz w:val="19"/>
                <w:szCs w:val="19"/>
                <w:u w:val="single"/>
                <w:lang w:eastAsia="ar-SA"/>
              </w:rPr>
            </w:pPr>
            <w:r w:rsidRPr="00A929B5">
              <w:rPr>
                <w:rFonts w:ascii="Fira Sans" w:eastAsia="Times New Roman" w:hAnsi="Fira Sans" w:cs="Calibri Light"/>
                <w:kern w:val="1"/>
                <w:sz w:val="19"/>
                <w:szCs w:val="19"/>
                <w:u w:val="single"/>
                <w:lang w:eastAsia="ar-SA"/>
              </w:rPr>
              <w:t>reprezentowany przez:</w:t>
            </w:r>
          </w:p>
          <w:p w14:paraId="396C37CA" w14:textId="77777777" w:rsidR="00410FF3" w:rsidRPr="00A929B5" w:rsidRDefault="00410FF3" w:rsidP="00365527">
            <w:pPr>
              <w:suppressAutoHyphens/>
              <w:spacing w:before="120"/>
              <w:ind w:left="0" w:firstLine="0"/>
              <w:rPr>
                <w:rFonts w:ascii="Fira Sans" w:eastAsia="Times New Roman" w:hAnsi="Fira Sans" w:cs="Calibri Light"/>
                <w:kern w:val="1"/>
                <w:sz w:val="19"/>
                <w:szCs w:val="19"/>
                <w:lang w:eastAsia="ar-SA"/>
              </w:rPr>
            </w:pPr>
            <w:r w:rsidRPr="00A929B5">
              <w:rPr>
                <w:rFonts w:ascii="Fira Sans" w:eastAsia="Times New Roman" w:hAnsi="Fira Sans" w:cs="Calibri Light"/>
                <w:kern w:val="1"/>
                <w:sz w:val="19"/>
                <w:szCs w:val="19"/>
                <w:lang w:eastAsia="ar-SA"/>
              </w:rPr>
              <w:t>……………………..………………………………………………</w:t>
            </w:r>
          </w:p>
          <w:p w14:paraId="07A505B2" w14:textId="77777777" w:rsidR="00410FF3" w:rsidRPr="00A929B5" w:rsidRDefault="00410FF3" w:rsidP="00365527">
            <w:pPr>
              <w:suppressAutoHyphens/>
              <w:ind w:left="0" w:firstLine="0"/>
              <w:rPr>
                <w:rFonts w:ascii="Fira Sans" w:eastAsia="Times New Roman" w:hAnsi="Fira Sans" w:cs="Calibri Light"/>
                <w:b/>
                <w:kern w:val="1"/>
                <w:sz w:val="19"/>
                <w:szCs w:val="19"/>
                <w:lang w:eastAsia="ar-SA"/>
              </w:rPr>
            </w:pPr>
            <w:r w:rsidRPr="00A929B5">
              <w:rPr>
                <w:rFonts w:ascii="Fira Sans" w:eastAsia="Times New Roman" w:hAnsi="Fira Sans" w:cs="Calibri Light"/>
                <w:i/>
                <w:kern w:val="1"/>
                <w:sz w:val="19"/>
                <w:szCs w:val="19"/>
                <w:vertAlign w:val="superscript"/>
                <w:lang w:eastAsia="ar-SA"/>
              </w:rPr>
              <w:t>(imię, nazwisko, stanowisko/podstawa do reprezentacji)</w:t>
            </w:r>
          </w:p>
        </w:tc>
      </w:tr>
    </w:tbl>
    <w:p w14:paraId="5FA83D7D" w14:textId="0D244246" w:rsidR="00A929B5" w:rsidRPr="00A929B5" w:rsidRDefault="00A929B5" w:rsidP="00E7799D">
      <w:pPr>
        <w:suppressAutoHyphens/>
        <w:ind w:left="0" w:right="-2" w:firstLine="0"/>
        <w:rPr>
          <w:rFonts w:ascii="Fira Sans" w:eastAsia="Times New Roman" w:hAnsi="Fira Sans" w:cs="Calibri Light"/>
          <w:i/>
          <w:kern w:val="1"/>
          <w:sz w:val="19"/>
          <w:szCs w:val="19"/>
          <w:lang w:eastAsia="ar-SA"/>
        </w:rPr>
      </w:pPr>
    </w:p>
    <w:p w14:paraId="265EA263" w14:textId="77777777" w:rsidR="00A929B5" w:rsidRPr="00A929B5" w:rsidRDefault="00A929B5" w:rsidP="00A929B5">
      <w:pPr>
        <w:rPr>
          <w:rFonts w:ascii="Fira Sans" w:eastAsia="Times New Roman" w:hAnsi="Fira Sans" w:cs="Calibri Light"/>
          <w:sz w:val="19"/>
          <w:szCs w:val="19"/>
          <w:lang w:eastAsia="ar-SA"/>
        </w:rPr>
      </w:pPr>
    </w:p>
    <w:p w14:paraId="676CCB6F" w14:textId="77777777" w:rsidR="00A929B5" w:rsidRPr="00A929B5" w:rsidRDefault="00A929B5" w:rsidP="00A929B5">
      <w:pPr>
        <w:rPr>
          <w:rFonts w:ascii="Fira Sans" w:eastAsia="Times New Roman" w:hAnsi="Fira Sans" w:cs="Calibri Light"/>
          <w:sz w:val="19"/>
          <w:szCs w:val="19"/>
          <w:lang w:eastAsia="ar-SA"/>
        </w:rPr>
      </w:pPr>
    </w:p>
    <w:p w14:paraId="430F33E6" w14:textId="53C55935" w:rsidR="00A929B5" w:rsidRPr="00A929B5" w:rsidRDefault="00A929B5" w:rsidP="00E7799D">
      <w:pPr>
        <w:suppressAutoHyphens/>
        <w:ind w:left="0" w:right="-2" w:firstLine="0"/>
        <w:rPr>
          <w:rFonts w:ascii="Fira Sans" w:eastAsia="Times New Roman" w:hAnsi="Fira Sans" w:cs="Calibri Light"/>
          <w:i/>
          <w:kern w:val="1"/>
          <w:sz w:val="19"/>
          <w:szCs w:val="19"/>
          <w:lang w:eastAsia="ar-SA"/>
        </w:rPr>
      </w:pPr>
    </w:p>
    <w:p w14:paraId="54FC3812" w14:textId="77777777" w:rsidR="00E7799D" w:rsidRPr="00A929B5" w:rsidRDefault="00365527" w:rsidP="00E7799D">
      <w:pPr>
        <w:suppressAutoHyphens/>
        <w:ind w:left="0" w:right="-2" w:firstLine="0"/>
        <w:rPr>
          <w:rFonts w:ascii="Fira Sans" w:eastAsia="Times New Roman" w:hAnsi="Fira Sans" w:cs="Calibri Light"/>
          <w:i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i/>
          <w:kern w:val="1"/>
          <w:sz w:val="19"/>
          <w:szCs w:val="19"/>
          <w:lang w:eastAsia="ar-SA"/>
        </w:rPr>
        <w:br w:type="textWrapping" w:clear="all"/>
      </w:r>
    </w:p>
    <w:p w14:paraId="7C664589" w14:textId="09C9E6AE" w:rsidR="00E7799D" w:rsidRPr="00A929B5" w:rsidRDefault="00ED1A25" w:rsidP="00AC2CDF">
      <w:pPr>
        <w:suppressAutoHyphens/>
        <w:spacing w:before="240" w:after="240"/>
        <w:ind w:left="0" w:firstLine="0"/>
        <w:jc w:val="center"/>
        <w:rPr>
          <w:rFonts w:ascii="Fira Sans" w:eastAsia="Times New Roman" w:hAnsi="Fira Sans" w:cs="Calibri Light"/>
          <w:b/>
          <w:smallCaps/>
          <w:spacing w:val="20"/>
          <w:kern w:val="28"/>
          <w:sz w:val="22"/>
          <w:lang w:eastAsia="ar-SA"/>
        </w:rPr>
      </w:pPr>
      <w:r w:rsidRPr="00A929B5">
        <w:rPr>
          <w:rFonts w:ascii="Fira Sans" w:eastAsia="Times New Roman" w:hAnsi="Fira Sans" w:cs="Calibri Light"/>
          <w:b/>
          <w:smallCaps/>
          <w:spacing w:val="20"/>
          <w:kern w:val="28"/>
          <w:sz w:val="22"/>
          <w:lang w:eastAsia="ar-SA"/>
        </w:rPr>
        <w:t>Formularz ofertowy</w:t>
      </w:r>
    </w:p>
    <w:p w14:paraId="166E33D0" w14:textId="523224C0" w:rsidR="00E7799D" w:rsidRPr="00A929B5" w:rsidRDefault="004E0F2E" w:rsidP="00A929B5">
      <w:pPr>
        <w:suppressAutoHyphens/>
        <w:spacing w:before="120" w:after="120" w:line="276" w:lineRule="auto"/>
        <w:ind w:left="0" w:firstLine="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Nawiązując do </w:t>
      </w:r>
      <w:r w:rsidR="00BE4219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postępowania o udzielenie zamówienia publicznego w trybie podstawowym bez negocjacji </w:t>
      </w:r>
      <w:r w:rsidR="004B522A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pn.</w:t>
      </w:r>
      <w:r w:rsidR="00B842A0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:</w:t>
      </w: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 „</w:t>
      </w:r>
      <w:r w:rsidR="00365527" w:rsidRPr="00A929B5">
        <w:rPr>
          <w:rFonts w:ascii="Fira Sans" w:hAnsi="Fira Sans" w:cs="Fira Sans"/>
          <w:sz w:val="19"/>
          <w:szCs w:val="19"/>
        </w:rPr>
        <w:t>Zakup sprzętu komputerowego i oprogramowania dla Centrum Informatyki Statystycznej</w:t>
      </w: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”</w:t>
      </w:r>
      <w:r w:rsidR="00915151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 </w:t>
      </w:r>
      <w:r w:rsidR="00365527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–</w:t>
      </w:r>
      <w:r w:rsidR="00F71BA3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 </w:t>
      </w:r>
      <w:r w:rsidR="00365527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znak postępowania </w:t>
      </w:r>
      <w:r w:rsidR="00365527" w:rsidRPr="00A929B5">
        <w:rPr>
          <w:rFonts w:ascii="Fira Sans" w:hAnsi="Fira Sans" w:cs="Calibri"/>
          <w:b/>
          <w:sz w:val="19"/>
          <w:szCs w:val="19"/>
        </w:rPr>
        <w:t>CIS-WAZ.271.11.2025</w:t>
      </w:r>
      <w:r w:rsidR="00B842A0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,  </w:t>
      </w:r>
      <w:r w:rsidR="00915151" w:rsidRPr="00A929B5">
        <w:rPr>
          <w:rFonts w:ascii="Fira Sans" w:eastAsia="Times New Roman" w:hAnsi="Fira Sans" w:cs="Calibri Light"/>
          <w:iCs/>
          <w:kern w:val="1"/>
          <w:sz w:val="19"/>
          <w:szCs w:val="19"/>
          <w:lang w:eastAsia="ar-SA"/>
        </w:rPr>
        <w:t>o</w:t>
      </w:r>
      <w:r w:rsidRPr="00A929B5">
        <w:rPr>
          <w:rFonts w:ascii="Fira Sans" w:eastAsia="Times New Roman" w:hAnsi="Fira Sans" w:cs="Calibri Light"/>
          <w:iCs/>
          <w:kern w:val="1"/>
          <w:sz w:val="19"/>
          <w:szCs w:val="19"/>
          <w:lang w:eastAsia="ar-SA"/>
        </w:rPr>
        <w:t>ferujemy</w:t>
      </w: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 wykonanie zamówienia na następujących</w:t>
      </w:r>
      <w:r w:rsidR="005773E6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 warunkach</w:t>
      </w: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.</w:t>
      </w:r>
    </w:p>
    <w:p w14:paraId="1CC676F9" w14:textId="5F817426" w:rsidR="00A10D04" w:rsidRPr="00A929B5" w:rsidRDefault="00A10D04" w:rsidP="00F71BA3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Fira Sans" w:eastAsia="Times New Roman" w:hAnsi="Fira Sans" w:cs="Calibri Light"/>
          <w:bCs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bCs/>
          <w:kern w:val="1"/>
          <w:sz w:val="19"/>
          <w:szCs w:val="19"/>
          <w:lang w:eastAsia="ar-SA"/>
        </w:rPr>
        <w:t>Cena</w:t>
      </w:r>
      <w:r w:rsidRPr="00A929B5">
        <w:rPr>
          <w:rFonts w:ascii="Fira Sans" w:eastAsia="Times New Roman" w:hAnsi="Fira Sans" w:cs="Calibri Light"/>
          <w:b/>
          <w:kern w:val="1"/>
          <w:sz w:val="19"/>
          <w:szCs w:val="19"/>
          <w:lang w:eastAsia="ar-SA"/>
        </w:rPr>
        <w:t xml:space="preserve"> </w:t>
      </w:r>
      <w:r w:rsidR="005207B6" w:rsidRPr="00A929B5">
        <w:rPr>
          <w:rFonts w:ascii="Fira Sans" w:eastAsia="Times New Roman" w:hAnsi="Fira Sans" w:cs="Calibri Light"/>
          <w:bCs/>
          <w:kern w:val="1"/>
          <w:sz w:val="19"/>
          <w:szCs w:val="19"/>
          <w:lang w:eastAsia="ar-SA"/>
        </w:rPr>
        <w:t>oferty z złotych polskich</w:t>
      </w:r>
    </w:p>
    <w:p w14:paraId="04CF0215" w14:textId="010F932B" w:rsidR="00E7799D" w:rsidRPr="00A929B5" w:rsidRDefault="00E7799D" w:rsidP="005B0AD4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426" w:firstLine="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Oferujemy wykonanie przedmiotu zamówienia </w:t>
      </w:r>
      <w:r w:rsidR="00944B4D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zgodnie z Opisem Przedmiotu Zamówienia stanowiącym integralną część oferty </w:t>
      </w:r>
      <w:r w:rsid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dla Części ……. </w:t>
      </w:r>
      <w:r w:rsidR="00944B4D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za:</w:t>
      </w:r>
    </w:p>
    <w:p w14:paraId="0FA1C2CC" w14:textId="77777777" w:rsidR="00AC6D99" w:rsidRPr="00A929B5" w:rsidRDefault="00AC6D99" w:rsidP="00A929B5">
      <w:pPr>
        <w:suppressAutoHyphens/>
        <w:spacing w:before="120" w:after="12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bookmarkStart w:id="0" w:name="_Hlk74835623"/>
      <w:bookmarkStart w:id="1" w:name="_Hlk74835638"/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cena brutto oferty:</w:t>
      </w: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ab/>
        <w:t>...................................................................... zł</w:t>
      </w:r>
    </w:p>
    <w:p w14:paraId="4BBAB326" w14:textId="51C2FB09" w:rsidR="00AC6D99" w:rsidRPr="00A929B5" w:rsidRDefault="00A929B5" w:rsidP="00A929B5">
      <w:pPr>
        <w:suppressAutoHyphens/>
        <w:spacing w:before="120" w:after="12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słownie: </w:t>
      </w:r>
      <w:r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ab/>
      </w:r>
      <w:r w:rsidR="00AC6D99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.........................................................................</w:t>
      </w:r>
    </w:p>
    <w:bookmarkEnd w:id="0"/>
    <w:p w14:paraId="23D3925E" w14:textId="77777777" w:rsidR="00C52270" w:rsidRPr="00A929B5" w:rsidRDefault="00A04207" w:rsidP="00F71BA3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Formularz cenowy</w:t>
      </w:r>
      <w:r w:rsidR="00F5663F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 </w:t>
      </w:r>
    </w:p>
    <w:p w14:paraId="23BB0CFF" w14:textId="4B1C9D83" w:rsidR="00A04207" w:rsidRPr="00A929B5" w:rsidRDefault="00F5663F" w:rsidP="00C52270">
      <w:pPr>
        <w:pStyle w:val="Akapitzlist"/>
        <w:tabs>
          <w:tab w:val="left" w:pos="3612"/>
          <w:tab w:val="left" w:pos="8279"/>
          <w:tab w:val="left" w:pos="8704"/>
        </w:tabs>
        <w:suppressAutoHyphens/>
        <w:spacing w:before="240" w:after="120"/>
        <w:ind w:left="0" w:firstLine="0"/>
        <w:contextualSpacing w:val="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b/>
          <w:kern w:val="1"/>
          <w:sz w:val="19"/>
          <w:szCs w:val="19"/>
          <w:lang w:eastAsia="ar-SA"/>
        </w:rPr>
        <w:t>Część I</w:t>
      </w: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 (wypełnić część do której składana jest oferta)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2865"/>
        <w:gridCol w:w="2129"/>
        <w:gridCol w:w="791"/>
        <w:gridCol w:w="1239"/>
        <w:gridCol w:w="1035"/>
        <w:gridCol w:w="1175"/>
      </w:tblGrid>
      <w:tr w:rsidR="00A929B5" w:rsidRPr="00A929B5" w14:paraId="35806884" w14:textId="77777777" w:rsidTr="00A929B5">
        <w:trPr>
          <w:trHeight w:val="117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FBFF" w14:textId="77777777" w:rsidR="00365527" w:rsidRPr="00365527" w:rsidRDefault="00365527" w:rsidP="00365527">
            <w:pPr>
              <w:ind w:left="0" w:firstLine="0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Lp.</w:t>
            </w:r>
          </w:p>
        </w:tc>
        <w:tc>
          <w:tcPr>
            <w:tcW w:w="1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6398" w14:textId="77777777" w:rsidR="00365527" w:rsidRPr="00365527" w:rsidRDefault="00365527" w:rsidP="00365527">
            <w:pPr>
              <w:ind w:left="0" w:firstLine="0"/>
              <w:jc w:val="center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Wyszczególnienie 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7EBC" w14:textId="77777777" w:rsidR="00365527" w:rsidRPr="00365527" w:rsidRDefault="00365527" w:rsidP="00365527">
            <w:pPr>
              <w:ind w:left="0" w:firstLine="0"/>
              <w:jc w:val="center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  <w:t xml:space="preserve">Specyfikacja:  </w:t>
            </w: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oferowane                                                urządzenie - nazwa /producent / typ / model (typ </w:t>
            </w:r>
            <w:proofErr w:type="spellStart"/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prcesora</w:t>
            </w:r>
            <w:proofErr w:type="spellEnd"/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jeśli dotyczy)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B4D6" w14:textId="77777777" w:rsidR="00365527" w:rsidRPr="00365527" w:rsidRDefault="00365527" w:rsidP="00365527">
            <w:pPr>
              <w:ind w:left="0" w:firstLine="0"/>
              <w:jc w:val="center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Liczba          szt./</w:t>
            </w:r>
            <w:proofErr w:type="spellStart"/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kpl</w:t>
            </w:r>
            <w:proofErr w:type="spellEnd"/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349B" w14:textId="77777777" w:rsidR="00365527" w:rsidRPr="00365527" w:rsidRDefault="00365527" w:rsidP="00365527">
            <w:pPr>
              <w:ind w:left="0" w:firstLine="0"/>
              <w:jc w:val="center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Cena  jednostkowa  (netto zł) 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075C" w14:textId="77777777" w:rsidR="00365527" w:rsidRPr="00365527" w:rsidRDefault="00365527" w:rsidP="00365527">
            <w:pPr>
              <w:ind w:left="0" w:firstLine="0"/>
              <w:jc w:val="center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Wartość pozycji  (netto zł) 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213A" w14:textId="77777777" w:rsidR="00365527" w:rsidRPr="00365527" w:rsidRDefault="00365527" w:rsidP="00365527">
            <w:pPr>
              <w:ind w:left="0" w:firstLine="0"/>
              <w:jc w:val="center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Wartość pozycji  (brutto zł) </w:t>
            </w:r>
          </w:p>
        </w:tc>
      </w:tr>
      <w:tr w:rsidR="00365527" w:rsidRPr="00A929B5" w14:paraId="37642817" w14:textId="77777777" w:rsidTr="00A929B5">
        <w:trPr>
          <w:trHeight w:val="93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5D82" w14:textId="77777777" w:rsidR="00365527" w:rsidRPr="00365527" w:rsidRDefault="00365527" w:rsidP="00365527">
            <w:pPr>
              <w:ind w:left="0" w:firstLine="0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E0EA2" w14:textId="0576CFAF" w:rsidR="00365527" w:rsidRPr="00365527" w:rsidRDefault="00365527" w:rsidP="001A078B">
            <w:pPr>
              <w:ind w:left="0" w:firstLine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Stacja robocza o parametrach technicznych spełniająca wymagania minimalne określone w  OPZ  (Tabela </w:t>
            </w:r>
            <w:r w:rsidR="001A078B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1</w:t>
            </w: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1E7D" w14:textId="77777777" w:rsidR="00365527" w:rsidRPr="00365527" w:rsidRDefault="00365527" w:rsidP="00365527">
            <w:pPr>
              <w:ind w:left="0" w:firstLine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7FBF" w14:textId="77777777" w:rsidR="00365527" w:rsidRPr="00365527" w:rsidRDefault="00365527" w:rsidP="00365527">
            <w:pPr>
              <w:ind w:left="0" w:firstLine="0"/>
              <w:jc w:val="center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100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902A" w14:textId="77777777" w:rsidR="00365527" w:rsidRPr="00365527" w:rsidRDefault="00365527" w:rsidP="00365527">
            <w:pPr>
              <w:ind w:left="0" w:firstLine="0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6391" w14:textId="167729AA" w:rsidR="00365527" w:rsidRPr="00365527" w:rsidRDefault="00365527" w:rsidP="00365527">
            <w:pPr>
              <w:ind w:left="0" w:firstLine="0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zł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7005" w14:textId="2544F923" w:rsidR="00365527" w:rsidRPr="00365527" w:rsidRDefault="00365527" w:rsidP="00365527">
            <w:pPr>
              <w:ind w:left="0" w:firstLine="0"/>
              <w:jc w:val="right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zł</w:t>
            </w:r>
          </w:p>
        </w:tc>
      </w:tr>
      <w:tr w:rsidR="00365527" w:rsidRPr="00A929B5" w14:paraId="3318B1A8" w14:textId="77777777" w:rsidTr="00A929B5">
        <w:trPr>
          <w:trHeight w:val="118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BDA5" w14:textId="77777777" w:rsidR="00365527" w:rsidRPr="00365527" w:rsidRDefault="00365527" w:rsidP="00365527">
            <w:pPr>
              <w:ind w:left="0" w:firstLine="0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3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21AC4" w14:textId="33598EED" w:rsidR="00365527" w:rsidRPr="00365527" w:rsidRDefault="00365527" w:rsidP="001A078B">
            <w:pPr>
              <w:ind w:left="0" w:firstLine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Monitor 23,8”  o parametrach technicznych spełniających wymagania minimalne określone w OPZ (Tabela </w:t>
            </w:r>
            <w:r w:rsidR="001A078B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2</w:t>
            </w: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910C" w14:textId="77777777" w:rsidR="00365527" w:rsidRPr="00365527" w:rsidRDefault="00365527" w:rsidP="00365527">
            <w:pPr>
              <w:ind w:left="0" w:firstLine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238B" w14:textId="77777777" w:rsidR="00365527" w:rsidRPr="00365527" w:rsidRDefault="00365527" w:rsidP="00365527">
            <w:pPr>
              <w:ind w:left="0" w:firstLine="0"/>
              <w:jc w:val="center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100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6F73" w14:textId="77777777" w:rsidR="00365527" w:rsidRPr="00365527" w:rsidRDefault="00365527" w:rsidP="00365527">
            <w:pPr>
              <w:ind w:left="0" w:firstLine="0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7474" w14:textId="74860A97" w:rsidR="00365527" w:rsidRPr="00365527" w:rsidRDefault="00365527" w:rsidP="00365527">
            <w:pPr>
              <w:ind w:left="0" w:firstLine="0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zł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672A3" w14:textId="62168217" w:rsidR="00365527" w:rsidRPr="00365527" w:rsidRDefault="00365527" w:rsidP="00365527">
            <w:pPr>
              <w:ind w:left="0" w:firstLine="0"/>
              <w:jc w:val="right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zł</w:t>
            </w:r>
          </w:p>
        </w:tc>
      </w:tr>
      <w:tr w:rsidR="00365527" w:rsidRPr="00365527" w14:paraId="75F449AE" w14:textId="77777777" w:rsidTr="00A929B5">
        <w:trPr>
          <w:trHeight w:val="33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436B9" w14:textId="77777777" w:rsidR="00365527" w:rsidRPr="00365527" w:rsidRDefault="00365527" w:rsidP="00365527">
            <w:pPr>
              <w:ind w:left="0" w:firstLine="0"/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  <w:t> </w:t>
            </w:r>
          </w:p>
        </w:tc>
        <w:tc>
          <w:tcPr>
            <w:tcW w:w="36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435FF" w14:textId="77777777" w:rsidR="00365527" w:rsidRPr="00365527" w:rsidRDefault="00365527" w:rsidP="00365527">
            <w:pPr>
              <w:ind w:left="0" w:firstLine="0"/>
              <w:jc w:val="right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  <w:t>Razem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227F" w14:textId="555126A9" w:rsidR="00365527" w:rsidRPr="00365527" w:rsidRDefault="00365527" w:rsidP="00365527">
            <w:pPr>
              <w:ind w:left="0" w:firstLine="0"/>
              <w:jc w:val="right"/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  <w:t>zł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03814" w14:textId="1489860C" w:rsidR="00365527" w:rsidRPr="00365527" w:rsidRDefault="00365527" w:rsidP="00365527">
            <w:pPr>
              <w:ind w:left="0" w:firstLine="0"/>
              <w:jc w:val="right"/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  <w:t>zł</w:t>
            </w:r>
          </w:p>
        </w:tc>
      </w:tr>
      <w:tr w:rsidR="00A929B5" w:rsidRPr="00365527" w14:paraId="32301B89" w14:textId="77777777" w:rsidTr="00A929B5">
        <w:trPr>
          <w:trHeight w:val="390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8023" w14:textId="77777777" w:rsidR="00365527" w:rsidRPr="00365527" w:rsidRDefault="00365527" w:rsidP="00365527">
            <w:pPr>
              <w:ind w:left="0" w:firstLine="0"/>
              <w:jc w:val="right"/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9628" w14:textId="77777777" w:rsidR="00365527" w:rsidRPr="00365527" w:rsidRDefault="00365527" w:rsidP="00365527">
            <w:pPr>
              <w:ind w:left="0" w:firstLine="0"/>
              <w:rPr>
                <w:rFonts w:ascii="Fira Sans" w:eastAsia="Times New Roman" w:hAnsi="Fira Sans"/>
                <w:sz w:val="19"/>
                <w:szCs w:val="19"/>
                <w:lang w:eastAsia="pl-PL"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A05565" w14:textId="57D9B9D7" w:rsidR="00365527" w:rsidRPr="00365527" w:rsidRDefault="00365527" w:rsidP="00365527">
            <w:pPr>
              <w:ind w:left="0" w:firstLine="0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 tym </w:t>
            </w:r>
            <w:r w:rsidRPr="00A929B5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Podatek </w:t>
            </w: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VAT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8EDDD" w14:textId="175E4484" w:rsidR="00365527" w:rsidRPr="00365527" w:rsidRDefault="00365527" w:rsidP="00365527">
            <w:pPr>
              <w:ind w:left="0" w:firstLine="0"/>
              <w:jc w:val="center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 </w:t>
            </w:r>
            <w:r w:rsidR="00CA2CFA" w:rsidRPr="00A929B5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….%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1FE2" w14:textId="5B13E6A7" w:rsidR="00365527" w:rsidRPr="00365527" w:rsidRDefault="00CA2CFA" w:rsidP="00365527">
            <w:pPr>
              <w:ind w:left="0" w:firstLine="0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A929B5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K</w:t>
            </w:r>
            <w:r w:rsidR="00365527"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wota</w:t>
            </w:r>
            <w:r w:rsidRPr="00A929B5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VAT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10D2" w14:textId="7AE83E17" w:rsidR="00365527" w:rsidRPr="00365527" w:rsidRDefault="00365527" w:rsidP="00365527">
            <w:pPr>
              <w:ind w:left="0" w:firstLine="0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365527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zł</w:t>
            </w:r>
          </w:p>
        </w:tc>
      </w:tr>
      <w:bookmarkEnd w:id="1"/>
    </w:tbl>
    <w:p w14:paraId="03C16939" w14:textId="77777777" w:rsidR="00A929B5" w:rsidRPr="00A929B5" w:rsidRDefault="00A929B5" w:rsidP="00C52270">
      <w:pPr>
        <w:pStyle w:val="Akapitzlist"/>
        <w:tabs>
          <w:tab w:val="left" w:pos="3612"/>
          <w:tab w:val="left" w:pos="8279"/>
          <w:tab w:val="left" w:pos="8704"/>
        </w:tabs>
        <w:suppressAutoHyphens/>
        <w:spacing w:before="240" w:after="120"/>
        <w:ind w:left="0" w:firstLine="0"/>
        <w:contextualSpacing w:val="0"/>
        <w:jc w:val="both"/>
        <w:rPr>
          <w:rFonts w:ascii="Fira Sans" w:eastAsia="Times New Roman" w:hAnsi="Fira Sans" w:cs="Calibri Light"/>
          <w:b/>
          <w:kern w:val="1"/>
          <w:sz w:val="19"/>
          <w:szCs w:val="19"/>
          <w:lang w:eastAsia="ar-SA"/>
        </w:rPr>
      </w:pPr>
    </w:p>
    <w:p w14:paraId="2CB07BA3" w14:textId="77777777" w:rsidR="00A929B5" w:rsidRPr="00A929B5" w:rsidRDefault="00A929B5">
      <w:pPr>
        <w:ind w:left="0" w:firstLine="0"/>
        <w:rPr>
          <w:rFonts w:ascii="Fira Sans" w:eastAsia="Times New Roman" w:hAnsi="Fira Sans" w:cs="Calibri Light"/>
          <w:b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b/>
          <w:kern w:val="1"/>
          <w:sz w:val="19"/>
          <w:szCs w:val="19"/>
          <w:lang w:eastAsia="ar-SA"/>
        </w:rPr>
        <w:br w:type="page"/>
      </w:r>
    </w:p>
    <w:p w14:paraId="0983E473" w14:textId="77777777" w:rsidR="00A929B5" w:rsidRPr="00A929B5" w:rsidRDefault="00A929B5" w:rsidP="00C52270">
      <w:pPr>
        <w:pStyle w:val="Akapitzlist"/>
        <w:tabs>
          <w:tab w:val="left" w:pos="3612"/>
          <w:tab w:val="left" w:pos="8279"/>
          <w:tab w:val="left" w:pos="8704"/>
        </w:tabs>
        <w:suppressAutoHyphens/>
        <w:spacing w:before="240" w:after="120"/>
        <w:ind w:left="0" w:firstLine="0"/>
        <w:contextualSpacing w:val="0"/>
        <w:jc w:val="both"/>
        <w:rPr>
          <w:rFonts w:ascii="Fira Sans" w:eastAsia="Times New Roman" w:hAnsi="Fira Sans" w:cs="Calibri Light"/>
          <w:b/>
          <w:kern w:val="1"/>
          <w:sz w:val="19"/>
          <w:szCs w:val="19"/>
          <w:lang w:eastAsia="ar-SA"/>
        </w:rPr>
      </w:pPr>
    </w:p>
    <w:p w14:paraId="60F7ED17" w14:textId="2DEE5E9D" w:rsidR="007732C4" w:rsidRPr="00A929B5" w:rsidRDefault="00C52270" w:rsidP="00C52270">
      <w:pPr>
        <w:pStyle w:val="Akapitzlist"/>
        <w:tabs>
          <w:tab w:val="left" w:pos="3612"/>
          <w:tab w:val="left" w:pos="8279"/>
          <w:tab w:val="left" w:pos="8704"/>
        </w:tabs>
        <w:suppressAutoHyphens/>
        <w:spacing w:before="240" w:after="120"/>
        <w:ind w:left="0" w:firstLine="0"/>
        <w:contextualSpacing w:val="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b/>
          <w:kern w:val="1"/>
          <w:sz w:val="19"/>
          <w:szCs w:val="19"/>
          <w:lang w:eastAsia="ar-SA"/>
        </w:rPr>
        <w:t xml:space="preserve">Część II </w:t>
      </w: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(wypełnić część do której składana jest oferta)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2889"/>
        <w:gridCol w:w="2130"/>
        <w:gridCol w:w="791"/>
        <w:gridCol w:w="1239"/>
        <w:gridCol w:w="1035"/>
        <w:gridCol w:w="1150"/>
      </w:tblGrid>
      <w:tr w:rsidR="001A078B" w:rsidRPr="00CA2CFA" w14:paraId="05DF6084" w14:textId="77777777" w:rsidTr="00B96DC6">
        <w:trPr>
          <w:trHeight w:val="1170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59D4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Lp.</w:t>
            </w:r>
          </w:p>
        </w:tc>
        <w:tc>
          <w:tcPr>
            <w:tcW w:w="1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E8C3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Wyszczególnienie 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7D5F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  <w:t xml:space="preserve">Specyfikacja:  </w:t>
            </w:r>
            <w:r w:rsidRPr="00CA2CFA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oferowane                                                urządzenie - nazwa /producent / typ / model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7B27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Liczba          szt./</w:t>
            </w:r>
            <w:proofErr w:type="spellStart"/>
            <w:r w:rsidRPr="00CA2CFA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kpl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789C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Cena  jednostkowa  (netto zł) 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D2A9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Wartość pozycji  (netto zł) 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7D01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Wartość pozycji  (brutto zł) </w:t>
            </w:r>
          </w:p>
        </w:tc>
      </w:tr>
      <w:tr w:rsidR="001A078B" w:rsidRPr="00CA2CFA" w14:paraId="51D8815C" w14:textId="77777777" w:rsidTr="00B96DC6">
        <w:trPr>
          <w:trHeight w:val="106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5090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8F62" w14:textId="26AF7731" w:rsidR="001A078B" w:rsidRPr="00CA2CFA" w:rsidRDefault="001A078B" w:rsidP="00B96DC6">
            <w:pPr>
              <w:ind w:left="0" w:firstLine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Laptop (wersja standard) z wyświetlaczem 16” i dodatkowymi akcesoriami o parametrach technicznych spełniających wymagania minimaln</w:t>
            </w:r>
            <w:r w:rsidR="008052D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e, określone w OPZ   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9219" w14:textId="77777777" w:rsidR="001A078B" w:rsidRPr="00CA2CFA" w:rsidRDefault="001A078B" w:rsidP="00B96DC6">
            <w:pPr>
              <w:ind w:left="0" w:firstLine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8758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743900" w14:textId="77777777" w:rsidR="001A078B" w:rsidRPr="00CA2CFA" w:rsidRDefault="001A078B" w:rsidP="00B96DC6">
            <w:pPr>
              <w:ind w:left="0" w:firstLine="0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7C8F" w14:textId="77777777" w:rsidR="001A078B" w:rsidRPr="00CA2CFA" w:rsidRDefault="001A078B" w:rsidP="00B96DC6">
            <w:pPr>
              <w:ind w:left="0" w:firstLine="0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zł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3F56" w14:textId="77777777" w:rsidR="001A078B" w:rsidRPr="00CA2CFA" w:rsidRDefault="001A078B" w:rsidP="00B96DC6">
            <w:pPr>
              <w:ind w:left="0" w:firstLine="0"/>
              <w:jc w:val="right"/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color w:val="000000"/>
                <w:sz w:val="19"/>
                <w:szCs w:val="19"/>
                <w:lang w:eastAsia="pl-PL"/>
              </w:rPr>
              <w:t>zł</w:t>
            </w:r>
          </w:p>
        </w:tc>
      </w:tr>
      <w:tr w:rsidR="001A078B" w:rsidRPr="00CA2CFA" w14:paraId="563CD6B2" w14:textId="77777777" w:rsidTr="00B96DC6">
        <w:trPr>
          <w:trHeight w:val="3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78C52" w14:textId="77777777" w:rsidR="001A078B" w:rsidRPr="00CA2CFA" w:rsidRDefault="001A078B" w:rsidP="00B96DC6">
            <w:pPr>
              <w:ind w:left="0" w:firstLine="0"/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  <w:t> </w:t>
            </w:r>
          </w:p>
        </w:tc>
        <w:tc>
          <w:tcPr>
            <w:tcW w:w="36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F2731" w14:textId="77777777" w:rsidR="001A078B" w:rsidRPr="00CA2CFA" w:rsidRDefault="001A078B" w:rsidP="00B96DC6">
            <w:pPr>
              <w:ind w:left="0" w:firstLine="0"/>
              <w:jc w:val="right"/>
              <w:rPr>
                <w:rFonts w:ascii="Fira Sans" w:eastAsia="Times New Roman" w:hAnsi="Fira Sans" w:cs="Calibri"/>
                <w:bCs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bCs/>
                <w:sz w:val="19"/>
                <w:szCs w:val="19"/>
                <w:lang w:eastAsia="pl-PL"/>
              </w:rPr>
              <w:t>Razem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F50F3" w14:textId="77777777" w:rsidR="001A078B" w:rsidRPr="00CA2CFA" w:rsidRDefault="001A078B" w:rsidP="00B96DC6">
            <w:pPr>
              <w:ind w:left="0" w:firstLine="0"/>
              <w:jc w:val="right"/>
              <w:rPr>
                <w:rFonts w:ascii="Fira Sans" w:eastAsia="Times New Roman" w:hAnsi="Fira Sans" w:cs="Calibri"/>
                <w:bCs/>
                <w:color w:val="000000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bCs/>
                <w:color w:val="000000"/>
                <w:sz w:val="19"/>
                <w:szCs w:val="19"/>
                <w:lang w:eastAsia="pl-PL"/>
              </w:rPr>
              <w:t>zł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656E" w14:textId="77777777" w:rsidR="001A078B" w:rsidRPr="00CA2CFA" w:rsidRDefault="001A078B" w:rsidP="00B96DC6">
            <w:pPr>
              <w:ind w:left="0" w:firstLine="0"/>
              <w:jc w:val="right"/>
              <w:rPr>
                <w:rFonts w:ascii="Fira Sans" w:eastAsia="Times New Roman" w:hAnsi="Fira Sans" w:cs="Calibri"/>
                <w:bCs/>
                <w:color w:val="000000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bCs/>
                <w:color w:val="000000"/>
                <w:sz w:val="19"/>
                <w:szCs w:val="19"/>
                <w:lang w:eastAsia="pl-PL"/>
              </w:rPr>
              <w:t>zł</w:t>
            </w:r>
          </w:p>
        </w:tc>
      </w:tr>
      <w:tr w:rsidR="001A078B" w:rsidRPr="00CA2CFA" w14:paraId="201F419C" w14:textId="77777777" w:rsidTr="00B96DC6">
        <w:trPr>
          <w:trHeight w:val="39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4B2C" w14:textId="77777777" w:rsidR="001A078B" w:rsidRPr="00CA2CFA" w:rsidRDefault="001A078B" w:rsidP="00B96DC6">
            <w:pPr>
              <w:ind w:left="0" w:firstLine="0"/>
              <w:jc w:val="right"/>
              <w:rPr>
                <w:rFonts w:ascii="Fira Sans" w:eastAsia="Times New Roman" w:hAnsi="Fira Sans" w:cs="Calibri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1C608" w14:textId="77777777" w:rsidR="001A078B" w:rsidRPr="00CA2CFA" w:rsidRDefault="001A078B" w:rsidP="00B96DC6">
            <w:pPr>
              <w:ind w:left="0" w:firstLine="0"/>
              <w:rPr>
                <w:rFonts w:ascii="Fira Sans" w:eastAsia="Times New Roman" w:hAnsi="Fira Sans"/>
                <w:sz w:val="19"/>
                <w:szCs w:val="19"/>
                <w:lang w:eastAsia="pl-PL"/>
              </w:rPr>
            </w:pPr>
          </w:p>
        </w:tc>
        <w:tc>
          <w:tcPr>
            <w:tcW w:w="1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B6DBE0" w14:textId="77777777" w:rsidR="001A078B" w:rsidRPr="00CA2CFA" w:rsidRDefault="001A078B" w:rsidP="00B96DC6">
            <w:pPr>
              <w:ind w:left="0" w:firstLine="0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 tym </w:t>
            </w:r>
            <w:r w:rsidRPr="00A929B5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p</w:t>
            </w:r>
            <w:r w:rsidRPr="00CA2CFA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odatek</w:t>
            </w:r>
            <w:r w:rsidRPr="00A929B5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</w:t>
            </w:r>
            <w:r w:rsidRPr="00CA2CFA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VAT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1DF858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 </w:t>
            </w:r>
            <w:r w:rsidRPr="00A929B5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…%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04E2" w14:textId="77777777" w:rsidR="001A078B" w:rsidRPr="00CA2CFA" w:rsidRDefault="001A078B" w:rsidP="00B96DC6">
            <w:pPr>
              <w:ind w:left="0" w:firstLine="0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A929B5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K</w:t>
            </w:r>
            <w:r w:rsidRPr="00CA2CFA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wota</w:t>
            </w:r>
            <w:r w:rsidRPr="00A929B5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VAT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45CA" w14:textId="77777777" w:rsidR="001A078B" w:rsidRPr="00CA2CFA" w:rsidRDefault="001A078B" w:rsidP="00B96DC6">
            <w:pPr>
              <w:ind w:left="0" w:firstLine="0"/>
              <w:jc w:val="right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zł</w:t>
            </w:r>
          </w:p>
        </w:tc>
      </w:tr>
    </w:tbl>
    <w:p w14:paraId="6AFFE101" w14:textId="77777777" w:rsidR="00A929B5" w:rsidRPr="00A929B5" w:rsidRDefault="00A929B5" w:rsidP="00CA2CFA">
      <w:pPr>
        <w:pStyle w:val="Akapitzlist"/>
        <w:tabs>
          <w:tab w:val="left" w:pos="3612"/>
          <w:tab w:val="left" w:pos="8279"/>
          <w:tab w:val="left" w:pos="8704"/>
        </w:tabs>
        <w:suppressAutoHyphens/>
        <w:spacing w:before="240" w:after="120"/>
        <w:ind w:left="0" w:firstLine="0"/>
        <w:contextualSpacing w:val="0"/>
        <w:jc w:val="both"/>
        <w:rPr>
          <w:rFonts w:ascii="Fira Sans" w:eastAsia="Times New Roman" w:hAnsi="Fira Sans" w:cs="Calibri Light"/>
          <w:b/>
          <w:kern w:val="1"/>
          <w:sz w:val="19"/>
          <w:szCs w:val="19"/>
          <w:lang w:eastAsia="ar-SA"/>
        </w:rPr>
      </w:pPr>
    </w:p>
    <w:p w14:paraId="2ED0D12F" w14:textId="1BF5B24C" w:rsidR="00CA2CFA" w:rsidRDefault="00CA2CFA" w:rsidP="00CA2CFA">
      <w:pPr>
        <w:pStyle w:val="Akapitzlist"/>
        <w:tabs>
          <w:tab w:val="left" w:pos="3612"/>
          <w:tab w:val="left" w:pos="8279"/>
          <w:tab w:val="left" w:pos="8704"/>
        </w:tabs>
        <w:suppressAutoHyphens/>
        <w:spacing w:before="240" w:after="120"/>
        <w:ind w:left="0" w:firstLine="0"/>
        <w:contextualSpacing w:val="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b/>
          <w:kern w:val="1"/>
          <w:sz w:val="19"/>
          <w:szCs w:val="19"/>
          <w:lang w:eastAsia="ar-SA"/>
        </w:rPr>
        <w:t xml:space="preserve">Część III </w:t>
      </w: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(wypełnić część do której składana jest oferta)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"/>
        <w:gridCol w:w="2551"/>
        <w:gridCol w:w="722"/>
        <w:gridCol w:w="2912"/>
        <w:gridCol w:w="722"/>
        <w:gridCol w:w="1192"/>
        <w:gridCol w:w="1192"/>
      </w:tblGrid>
      <w:tr w:rsidR="001A078B" w:rsidRPr="00B81A05" w14:paraId="6D5D4E08" w14:textId="77777777" w:rsidTr="00B96DC6">
        <w:trPr>
          <w:trHeight w:val="1170"/>
        </w:trPr>
        <w:tc>
          <w:tcPr>
            <w:tcW w:w="175" w:type="pct"/>
            <w:shd w:val="clear" w:color="auto" w:fill="auto"/>
            <w:vAlign w:val="center"/>
            <w:hideMark/>
          </w:tcPr>
          <w:p w14:paraId="0ED9503D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CA2CFA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325" w:type="pct"/>
            <w:shd w:val="clear" w:color="auto" w:fill="auto"/>
            <w:noWrap/>
            <w:vAlign w:val="center"/>
            <w:hideMark/>
          </w:tcPr>
          <w:p w14:paraId="41E7DB59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 xml:space="preserve">Opis </w:t>
            </w:r>
            <w:proofErr w:type="spellStart"/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wymagń</w:t>
            </w:r>
            <w:proofErr w:type="spellEnd"/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14:paraId="76D6BF18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Liczba licencji (</w:t>
            </w:r>
            <w:proofErr w:type="spellStart"/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szt</w:t>
            </w:r>
            <w:proofErr w:type="spellEnd"/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14:paraId="276DECCA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 xml:space="preserve">Oferowane oprogramowanie </w:t>
            </w: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br/>
              <w:t>Producent, nazwa / rodzaj licencji i wersja oraz numer SKU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14:paraId="3F21B89B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Cena netto jednej licencji zł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0BB3E722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Wartość netto oferowanych licencji zł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0FB6A825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Wartość brutto oferowanych licencji zł</w:t>
            </w:r>
          </w:p>
        </w:tc>
      </w:tr>
      <w:tr w:rsidR="001A078B" w:rsidRPr="00B81A05" w14:paraId="0BCBAD2B" w14:textId="77777777" w:rsidTr="00B96DC6">
        <w:trPr>
          <w:trHeight w:val="1305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14:paraId="2F878AC2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5" w:type="pct"/>
            <w:shd w:val="clear" w:color="auto" w:fill="auto"/>
            <w:vAlign w:val="center"/>
            <w:hideMark/>
          </w:tcPr>
          <w:p w14:paraId="7DE30612" w14:textId="77777777" w:rsidR="001A078B" w:rsidRPr="00CA2CFA" w:rsidRDefault="001A078B" w:rsidP="00B96DC6">
            <w:pPr>
              <w:ind w:left="0" w:firstLine="0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 xml:space="preserve">Pakiet biurowy  dla realizacji prac w zakresie tworzenia i obróbki dokumentów biurowych w najnowszej polskiej wersji językowej, licencja bezterminowa, jednostanowiskowa - MS Office LTSC standard 2024 lub </w:t>
            </w:r>
            <w:proofErr w:type="spellStart"/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oprgramowanie</w:t>
            </w:r>
            <w:proofErr w:type="spellEnd"/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 xml:space="preserve"> równoważne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96CD954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14:paraId="2FDA1780" w14:textId="77777777" w:rsidR="001A078B" w:rsidRPr="00CA2CFA" w:rsidRDefault="001A078B" w:rsidP="00B96DC6">
            <w:pPr>
              <w:ind w:left="0" w:firstLine="0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CC454E0" w14:textId="77777777" w:rsidR="001A078B" w:rsidRPr="00CA2CFA" w:rsidRDefault="001A078B" w:rsidP="00B96DC6">
            <w:pPr>
              <w:ind w:left="0" w:firstLine="0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72F90B3C" w14:textId="77777777" w:rsidR="001A078B" w:rsidRPr="00CA2CFA" w:rsidRDefault="001A078B" w:rsidP="00B96DC6">
            <w:pPr>
              <w:ind w:left="0" w:firstLine="0"/>
              <w:jc w:val="right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14:paraId="5730F249" w14:textId="77777777" w:rsidR="001A078B" w:rsidRPr="00CA2CFA" w:rsidRDefault="001A078B" w:rsidP="00B96DC6">
            <w:pPr>
              <w:ind w:left="0" w:firstLine="0"/>
              <w:jc w:val="right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zł</w:t>
            </w:r>
          </w:p>
        </w:tc>
      </w:tr>
      <w:tr w:rsidR="001A078B" w:rsidRPr="00B81A05" w14:paraId="60B3EE39" w14:textId="77777777" w:rsidTr="00B96DC6">
        <w:trPr>
          <w:trHeight w:val="76"/>
        </w:trPr>
        <w:tc>
          <w:tcPr>
            <w:tcW w:w="175" w:type="pct"/>
            <w:shd w:val="clear" w:color="auto" w:fill="auto"/>
            <w:vAlign w:val="center"/>
            <w:hideMark/>
          </w:tcPr>
          <w:p w14:paraId="1FBF0B83" w14:textId="77777777" w:rsidR="001A078B" w:rsidRPr="00CA2CFA" w:rsidRDefault="001A078B" w:rsidP="00B96DC6">
            <w:pPr>
              <w:ind w:left="0" w:firstLine="0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5" w:type="pct"/>
            <w:shd w:val="clear" w:color="auto" w:fill="auto"/>
            <w:vAlign w:val="center"/>
            <w:hideMark/>
          </w:tcPr>
          <w:p w14:paraId="7F295F9A" w14:textId="77777777" w:rsidR="001A078B" w:rsidRPr="00CA2CFA" w:rsidRDefault="001A078B" w:rsidP="00B96DC6">
            <w:pPr>
              <w:ind w:left="0" w:firstLine="0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14:paraId="71458DEE" w14:textId="77777777" w:rsidR="001A078B" w:rsidRPr="00CA2CFA" w:rsidRDefault="001A078B" w:rsidP="00B96DC6">
            <w:pPr>
              <w:ind w:left="0" w:firstLine="0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7" w:type="pct"/>
            <w:gridSpan w:val="2"/>
            <w:shd w:val="clear" w:color="auto" w:fill="auto"/>
            <w:vAlign w:val="center"/>
            <w:hideMark/>
          </w:tcPr>
          <w:p w14:paraId="1462CE63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 xml:space="preserve">Razem  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2D94673C" w14:textId="77777777" w:rsidR="001A078B" w:rsidRPr="00CA2CFA" w:rsidRDefault="001A078B" w:rsidP="00B96DC6">
            <w:pPr>
              <w:ind w:left="0" w:firstLine="0"/>
              <w:jc w:val="right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14:paraId="31493646" w14:textId="77777777" w:rsidR="001A078B" w:rsidRPr="00CA2CFA" w:rsidRDefault="001A078B" w:rsidP="00B96DC6">
            <w:pPr>
              <w:ind w:left="0" w:firstLine="0"/>
              <w:jc w:val="right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zł</w:t>
            </w:r>
          </w:p>
        </w:tc>
      </w:tr>
      <w:tr w:rsidR="001A078B" w:rsidRPr="00B81A05" w14:paraId="165E4661" w14:textId="77777777" w:rsidTr="00B96DC6">
        <w:trPr>
          <w:trHeight w:val="345"/>
        </w:trPr>
        <w:tc>
          <w:tcPr>
            <w:tcW w:w="175" w:type="pct"/>
            <w:shd w:val="clear" w:color="auto" w:fill="auto"/>
            <w:noWrap/>
            <w:vAlign w:val="bottom"/>
            <w:hideMark/>
          </w:tcPr>
          <w:p w14:paraId="71C6F5E4" w14:textId="77777777" w:rsidR="001A078B" w:rsidRPr="00CA2CFA" w:rsidRDefault="001A078B" w:rsidP="00B96DC6">
            <w:pPr>
              <w:ind w:left="0" w:firstLine="0"/>
              <w:jc w:val="right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5" w:type="pct"/>
            <w:shd w:val="clear" w:color="auto" w:fill="auto"/>
            <w:vAlign w:val="center"/>
            <w:hideMark/>
          </w:tcPr>
          <w:p w14:paraId="78D42F53" w14:textId="77777777" w:rsidR="001A078B" w:rsidRPr="00CA2CFA" w:rsidRDefault="001A078B" w:rsidP="00B96DC6">
            <w:pPr>
              <w:ind w:left="0" w:firstLine="0"/>
              <w:rPr>
                <w:rFonts w:ascii="Fira Sans" w:eastAsia="Times New Roman" w:hAnsi="Fira Sans"/>
                <w:sz w:val="18"/>
                <w:szCs w:val="18"/>
                <w:lang w:eastAsia="pl-PL"/>
              </w:rPr>
            </w:pPr>
          </w:p>
        </w:tc>
        <w:tc>
          <w:tcPr>
            <w:tcW w:w="375" w:type="pct"/>
            <w:shd w:val="clear" w:color="auto" w:fill="auto"/>
            <w:noWrap/>
            <w:vAlign w:val="bottom"/>
            <w:hideMark/>
          </w:tcPr>
          <w:p w14:paraId="7F287AF6" w14:textId="77777777" w:rsidR="001A078B" w:rsidRPr="00CA2CFA" w:rsidRDefault="001A078B" w:rsidP="00B96DC6">
            <w:pPr>
              <w:ind w:left="0" w:firstLine="0"/>
              <w:rPr>
                <w:rFonts w:ascii="Fira Sans" w:eastAsia="Times New Roman" w:hAnsi="Fira Sans"/>
                <w:sz w:val="18"/>
                <w:szCs w:val="18"/>
                <w:lang w:eastAsia="pl-PL"/>
              </w:rPr>
            </w:pP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14:paraId="4F021A4A" w14:textId="77777777" w:rsidR="001A078B" w:rsidRPr="00CA2CFA" w:rsidRDefault="001A078B" w:rsidP="00B96DC6">
            <w:pPr>
              <w:ind w:left="0" w:firstLine="0"/>
              <w:jc w:val="right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 xml:space="preserve">w tym </w:t>
            </w:r>
            <w:r w:rsidRPr="00B81A05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p</w:t>
            </w: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 xml:space="preserve">odatek VAT 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14:paraId="1EB76A84" w14:textId="77777777" w:rsidR="001A078B" w:rsidRPr="00CA2CFA" w:rsidRDefault="001A078B" w:rsidP="00B96DC6">
            <w:pPr>
              <w:ind w:left="0" w:firstLine="0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 </w:t>
            </w:r>
            <w:r w:rsidRPr="00B81A05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….%</w:t>
            </w: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7D7E176D" w14:textId="77777777" w:rsidR="001A078B" w:rsidRPr="00CA2CFA" w:rsidRDefault="001A078B" w:rsidP="00B96DC6">
            <w:pPr>
              <w:ind w:left="0" w:firstLine="0"/>
              <w:jc w:val="center"/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</w:pPr>
            <w:r w:rsidRPr="00B81A05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K</w:t>
            </w:r>
            <w:r w:rsidRPr="00CA2CFA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>wota</w:t>
            </w:r>
            <w:r w:rsidRPr="00B81A05">
              <w:rPr>
                <w:rFonts w:ascii="Fira Sans" w:eastAsia="Times New Roman" w:hAnsi="Fira Sans" w:cs="Calibri"/>
                <w:sz w:val="18"/>
                <w:szCs w:val="18"/>
                <w:lang w:eastAsia="pl-PL"/>
              </w:rPr>
              <w:t xml:space="preserve"> VAT</w:t>
            </w:r>
          </w:p>
        </w:tc>
        <w:tc>
          <w:tcPr>
            <w:tcW w:w="619" w:type="pct"/>
            <w:shd w:val="clear" w:color="auto" w:fill="auto"/>
            <w:noWrap/>
            <w:vAlign w:val="bottom"/>
            <w:hideMark/>
          </w:tcPr>
          <w:p w14:paraId="6955A9C1" w14:textId="77777777" w:rsidR="001A078B" w:rsidRPr="00CA2CFA" w:rsidRDefault="001A078B" w:rsidP="00B96DC6">
            <w:pPr>
              <w:ind w:left="0" w:firstLine="0"/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</w:pPr>
            <w:r w:rsidRPr="00CA2CFA">
              <w:rPr>
                <w:rFonts w:ascii="Fira Sans" w:eastAsia="Times New Roman" w:hAnsi="Fira Sans" w:cs="Calibri"/>
                <w:color w:val="000000"/>
                <w:sz w:val="18"/>
                <w:szCs w:val="18"/>
                <w:lang w:eastAsia="pl-PL"/>
              </w:rPr>
              <w:t>zł</w:t>
            </w:r>
          </w:p>
        </w:tc>
      </w:tr>
    </w:tbl>
    <w:p w14:paraId="08AFB9D3" w14:textId="77777777" w:rsidR="001A078B" w:rsidRDefault="001A078B" w:rsidP="00CA2CFA">
      <w:pPr>
        <w:pStyle w:val="Akapitzlist"/>
        <w:tabs>
          <w:tab w:val="left" w:pos="3612"/>
          <w:tab w:val="left" w:pos="8279"/>
          <w:tab w:val="left" w:pos="8704"/>
        </w:tabs>
        <w:suppressAutoHyphens/>
        <w:spacing w:before="240" w:after="120"/>
        <w:ind w:left="0" w:firstLine="0"/>
        <w:contextualSpacing w:val="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</w:p>
    <w:p w14:paraId="2A28EB4D" w14:textId="2C248EC8" w:rsidR="007732C4" w:rsidRPr="00A929B5" w:rsidRDefault="00CA2CFA" w:rsidP="00877183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Kryteria oceny ofert </w:t>
      </w:r>
      <w:r w:rsidR="00C52270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– Część……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67"/>
        <w:gridCol w:w="6804"/>
        <w:gridCol w:w="1842"/>
      </w:tblGrid>
      <w:tr w:rsidR="007732C4" w:rsidRPr="00A929B5" w14:paraId="5E5DE39F" w14:textId="77777777" w:rsidTr="007732C4">
        <w:tc>
          <w:tcPr>
            <w:tcW w:w="7371" w:type="dxa"/>
            <w:gridSpan w:val="2"/>
            <w:shd w:val="clear" w:color="auto" w:fill="808080" w:themeFill="background1" w:themeFillShade="80"/>
          </w:tcPr>
          <w:p w14:paraId="568E91CE" w14:textId="77777777" w:rsidR="007732C4" w:rsidRPr="00A929B5" w:rsidRDefault="007732C4" w:rsidP="00EA4CAE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="Fira Sans" w:eastAsia="Calibri" w:hAnsi="Fira Sans" w:cs="Calibri Light"/>
                <w:b/>
                <w:smallCaps/>
                <w:color w:val="000000" w:themeColor="text1"/>
                <w:szCs w:val="19"/>
              </w:rPr>
            </w:pPr>
            <w:r w:rsidRPr="00A929B5">
              <w:rPr>
                <w:rFonts w:ascii="Fira Sans" w:eastAsia="Calibri" w:hAnsi="Fira Sans" w:cs="Calibri Light"/>
                <w:b/>
                <w:smallCaps/>
                <w:color w:val="FFFFFF" w:themeColor="background1"/>
                <w:szCs w:val="19"/>
              </w:rPr>
              <w:t>Nazwa parametru</w:t>
            </w:r>
          </w:p>
        </w:tc>
        <w:tc>
          <w:tcPr>
            <w:tcW w:w="1842" w:type="dxa"/>
            <w:shd w:val="clear" w:color="auto" w:fill="808080" w:themeFill="background1" w:themeFillShade="80"/>
          </w:tcPr>
          <w:p w14:paraId="367C6C92" w14:textId="586F8085" w:rsidR="007732C4" w:rsidRPr="00A929B5" w:rsidRDefault="007732C4" w:rsidP="00EA4CAE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="Fira Sans" w:eastAsia="Calibri" w:hAnsi="Fira Sans" w:cs="Calibri Light"/>
                <w:b/>
                <w:color w:val="000000" w:themeColor="text1"/>
                <w:szCs w:val="19"/>
              </w:rPr>
            </w:pPr>
            <w:r w:rsidRPr="00A929B5">
              <w:rPr>
                <w:rFonts w:ascii="Fira Sans" w:eastAsia="Calibri" w:hAnsi="Fira Sans" w:cs="Calibri Light"/>
                <w:b/>
                <w:smallCaps/>
                <w:color w:val="FFFFFF" w:themeColor="background1"/>
                <w:szCs w:val="19"/>
              </w:rPr>
              <w:t>Wartość*</w:t>
            </w:r>
          </w:p>
        </w:tc>
      </w:tr>
      <w:tr w:rsidR="007732C4" w:rsidRPr="00A929B5" w14:paraId="4EB951E2" w14:textId="77777777" w:rsidTr="007732C4">
        <w:tc>
          <w:tcPr>
            <w:tcW w:w="567" w:type="dxa"/>
            <w:vMerge w:val="restart"/>
            <w:vAlign w:val="center"/>
          </w:tcPr>
          <w:p w14:paraId="52F228A5" w14:textId="033696DD" w:rsidR="007732C4" w:rsidRPr="00A929B5" w:rsidRDefault="00CA2CFA" w:rsidP="00EA4CAE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Fira Sans" w:eastAsia="Times New Roman" w:hAnsi="Fira Sans" w:cs="Calibri Light"/>
                <w:bCs/>
                <w:color w:val="auto"/>
                <w:szCs w:val="19"/>
                <w:lang w:bidi="ar-SA"/>
              </w:rPr>
            </w:pPr>
            <w:r w:rsidRPr="00A929B5">
              <w:rPr>
                <w:rFonts w:ascii="Fira Sans" w:eastAsia="Times New Roman" w:hAnsi="Fira Sans" w:cs="Calibri Light"/>
                <w:bCs/>
                <w:color w:val="auto"/>
                <w:szCs w:val="19"/>
                <w:lang w:bidi="ar-SA"/>
              </w:rPr>
              <w:t>G</w:t>
            </w:r>
          </w:p>
        </w:tc>
        <w:tc>
          <w:tcPr>
            <w:tcW w:w="8646" w:type="dxa"/>
            <w:gridSpan w:val="2"/>
          </w:tcPr>
          <w:p w14:paraId="2F0E32A3" w14:textId="0716EBBA" w:rsidR="007732C4" w:rsidRPr="00A929B5" w:rsidRDefault="00CA2CFA" w:rsidP="00EA4CAE">
            <w:pPr>
              <w:pStyle w:val="1"/>
              <w:spacing w:before="40" w:after="40" w:line="240" w:lineRule="auto"/>
              <w:ind w:left="0" w:firstLine="0"/>
              <w:rPr>
                <w:rFonts w:ascii="Fira Sans" w:eastAsiaTheme="minorHAnsi" w:hAnsi="Fira Sans" w:cs="Calibri Light"/>
                <w:bCs/>
                <w:szCs w:val="19"/>
              </w:rPr>
            </w:pPr>
            <w:r w:rsidRPr="00A929B5">
              <w:rPr>
                <w:rFonts w:ascii="Fira Sans" w:hAnsi="Fira Sans" w:cs="Arial"/>
                <w:szCs w:val="19"/>
              </w:rPr>
              <w:t xml:space="preserve">Przedłużona gwarancja </w:t>
            </w:r>
            <w:r w:rsidR="00A929B5" w:rsidRPr="00A929B5">
              <w:rPr>
                <w:rFonts w:ascii="Fira Sans" w:hAnsi="Fira Sans" w:cs="Arial"/>
                <w:szCs w:val="19"/>
              </w:rPr>
              <w:t>na sprzęt komputerowy</w:t>
            </w:r>
          </w:p>
        </w:tc>
      </w:tr>
      <w:tr w:rsidR="007732C4" w:rsidRPr="00A929B5" w14:paraId="359843A0" w14:textId="77777777" w:rsidTr="007732C4">
        <w:tc>
          <w:tcPr>
            <w:tcW w:w="567" w:type="dxa"/>
            <w:vMerge/>
            <w:vAlign w:val="center"/>
          </w:tcPr>
          <w:p w14:paraId="36872D8F" w14:textId="77777777" w:rsidR="007732C4" w:rsidRPr="00A929B5" w:rsidRDefault="007732C4" w:rsidP="007732C4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Fira Sans" w:eastAsia="Times New Roman" w:hAnsi="Fira Sans" w:cs="Calibri Light"/>
                <w:bCs/>
                <w:color w:val="auto"/>
                <w:szCs w:val="19"/>
                <w:lang w:bidi="ar-SA"/>
              </w:rPr>
            </w:pPr>
          </w:p>
        </w:tc>
        <w:tc>
          <w:tcPr>
            <w:tcW w:w="6804" w:type="dxa"/>
          </w:tcPr>
          <w:p w14:paraId="7AEB9459" w14:textId="0B244052" w:rsidR="007732C4" w:rsidRPr="00A929B5" w:rsidRDefault="00A929B5" w:rsidP="007732C4">
            <w:pPr>
              <w:pStyle w:val="1"/>
              <w:spacing w:before="40" w:after="40" w:line="240" w:lineRule="auto"/>
              <w:ind w:left="0" w:firstLine="0"/>
              <w:rPr>
                <w:rFonts w:ascii="Fira Sans" w:eastAsiaTheme="minorHAnsi" w:hAnsi="Fira Sans" w:cs="Calibri Light"/>
                <w:bCs/>
                <w:szCs w:val="19"/>
              </w:rPr>
            </w:pPr>
            <w:r w:rsidRPr="00A929B5">
              <w:rPr>
                <w:rFonts w:ascii="Fira Sans" w:hAnsi="Fira Sans" w:cs="Arial"/>
                <w:bCs/>
                <w:szCs w:val="19"/>
              </w:rPr>
              <w:t xml:space="preserve">O </w:t>
            </w:r>
            <w:r w:rsidR="00CA2CFA" w:rsidRPr="00A929B5">
              <w:rPr>
                <w:rFonts w:ascii="Fira Sans" w:hAnsi="Fira Sans" w:cs="Arial"/>
                <w:bCs/>
                <w:szCs w:val="19"/>
              </w:rPr>
              <w:t>dodatkowy 1 rok (12 miesięcy) przedłużonej gwarancji</w:t>
            </w:r>
          </w:p>
        </w:tc>
        <w:tc>
          <w:tcPr>
            <w:tcW w:w="1842" w:type="dxa"/>
            <w:vAlign w:val="center"/>
          </w:tcPr>
          <w:p w14:paraId="3AA70C86" w14:textId="559FD062" w:rsidR="007732C4" w:rsidRPr="00A929B5" w:rsidRDefault="007732C4" w:rsidP="007732C4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Fira Sans" w:eastAsia="Calibri" w:hAnsi="Fira Sans" w:cs="Calibri Light"/>
                <w:color w:val="000000" w:themeColor="text1"/>
                <w:szCs w:val="19"/>
                <w:lang w:bidi="ar-SA"/>
              </w:rPr>
            </w:pPr>
            <w:r w:rsidRPr="00A929B5">
              <w:rPr>
                <w:rFonts w:ascii="Fira Sans" w:eastAsia="Calibri" w:hAnsi="Fira Sans" w:cs="Calibri Light"/>
                <w:color w:val="000000" w:themeColor="text1"/>
                <w:szCs w:val="19"/>
                <w:lang w:bidi="ar-SA"/>
              </w:rPr>
              <w:sym w:font="Wingdings 2" w:char="F0A3"/>
            </w:r>
          </w:p>
        </w:tc>
      </w:tr>
      <w:tr w:rsidR="007732C4" w:rsidRPr="00A929B5" w14:paraId="50F74255" w14:textId="77777777" w:rsidTr="007732C4">
        <w:tc>
          <w:tcPr>
            <w:tcW w:w="567" w:type="dxa"/>
            <w:vMerge/>
            <w:vAlign w:val="center"/>
          </w:tcPr>
          <w:p w14:paraId="2D672DE3" w14:textId="77777777" w:rsidR="007732C4" w:rsidRPr="00A929B5" w:rsidRDefault="007732C4" w:rsidP="007732C4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Fira Sans" w:eastAsia="Times New Roman" w:hAnsi="Fira Sans" w:cs="Calibri Light"/>
                <w:bCs/>
                <w:color w:val="auto"/>
                <w:szCs w:val="19"/>
                <w:lang w:bidi="ar-SA"/>
              </w:rPr>
            </w:pPr>
          </w:p>
        </w:tc>
        <w:tc>
          <w:tcPr>
            <w:tcW w:w="6804" w:type="dxa"/>
          </w:tcPr>
          <w:p w14:paraId="6A58325B" w14:textId="620B8656" w:rsidR="007732C4" w:rsidRPr="00A929B5" w:rsidRDefault="00A929B5" w:rsidP="007732C4">
            <w:pPr>
              <w:pStyle w:val="1"/>
              <w:spacing w:before="40" w:after="40" w:line="240" w:lineRule="auto"/>
              <w:ind w:left="0" w:firstLine="0"/>
              <w:rPr>
                <w:rFonts w:ascii="Fira Sans" w:eastAsiaTheme="minorHAnsi" w:hAnsi="Fira Sans" w:cs="Calibri Light"/>
                <w:bCs/>
                <w:szCs w:val="19"/>
              </w:rPr>
            </w:pPr>
            <w:r w:rsidRPr="00A929B5">
              <w:rPr>
                <w:rFonts w:ascii="Fira Sans" w:hAnsi="Fira Sans" w:cs="Arial"/>
                <w:bCs/>
                <w:szCs w:val="19"/>
              </w:rPr>
              <w:t xml:space="preserve">O </w:t>
            </w:r>
            <w:r w:rsidR="00CA2CFA" w:rsidRPr="00A929B5">
              <w:rPr>
                <w:rFonts w:ascii="Fira Sans" w:hAnsi="Fira Sans" w:cs="Arial"/>
                <w:bCs/>
                <w:szCs w:val="19"/>
              </w:rPr>
              <w:t>dodatkowe 2 lata (24 miesiące) lub więcej, przedłużonej gwarancji</w:t>
            </w:r>
          </w:p>
        </w:tc>
        <w:tc>
          <w:tcPr>
            <w:tcW w:w="1842" w:type="dxa"/>
            <w:vAlign w:val="center"/>
          </w:tcPr>
          <w:p w14:paraId="5490C58B" w14:textId="704E236E" w:rsidR="007732C4" w:rsidRPr="00A929B5" w:rsidRDefault="007732C4" w:rsidP="007732C4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Fira Sans" w:eastAsia="Calibri" w:hAnsi="Fira Sans" w:cs="Calibri Light"/>
                <w:color w:val="000000" w:themeColor="text1"/>
                <w:szCs w:val="19"/>
                <w:lang w:bidi="ar-SA"/>
              </w:rPr>
            </w:pPr>
            <w:r w:rsidRPr="00A929B5">
              <w:rPr>
                <w:rFonts w:ascii="Fira Sans" w:eastAsia="Calibri" w:hAnsi="Fira Sans" w:cs="Calibri Light"/>
                <w:color w:val="000000" w:themeColor="text1"/>
                <w:szCs w:val="19"/>
                <w:lang w:bidi="ar-SA"/>
              </w:rPr>
              <w:sym w:font="Wingdings 2" w:char="F0A3"/>
            </w:r>
          </w:p>
        </w:tc>
      </w:tr>
    </w:tbl>
    <w:p w14:paraId="0BCE7629" w14:textId="1C427544" w:rsidR="007732C4" w:rsidRPr="00A929B5" w:rsidRDefault="007732C4" w:rsidP="007732C4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jc w:val="both"/>
        <w:rPr>
          <w:rFonts w:ascii="Fira Sans" w:eastAsia="Times New Roman" w:hAnsi="Fira Sans" w:cs="Calibri Light"/>
          <w:i/>
          <w:iCs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* </w:t>
      </w:r>
      <w:r w:rsidRPr="00A929B5">
        <w:rPr>
          <w:rFonts w:ascii="Fira Sans" w:eastAsia="Times New Roman" w:hAnsi="Fira Sans" w:cs="Calibri Light"/>
          <w:i/>
          <w:iCs/>
          <w:kern w:val="1"/>
          <w:sz w:val="19"/>
          <w:szCs w:val="19"/>
          <w:lang w:eastAsia="ar-SA"/>
        </w:rPr>
        <w:t>zaznaczyć właściwą wartość</w:t>
      </w:r>
      <w:r w:rsidR="00C52270" w:rsidRPr="00A929B5">
        <w:rPr>
          <w:rFonts w:ascii="Fira Sans" w:eastAsia="Times New Roman" w:hAnsi="Fira Sans" w:cs="Calibri Light"/>
          <w:i/>
          <w:iCs/>
          <w:kern w:val="1"/>
          <w:sz w:val="19"/>
          <w:szCs w:val="19"/>
          <w:lang w:eastAsia="ar-SA"/>
        </w:rPr>
        <w:t xml:space="preserve"> (w przypadku składania oferty w częściach</w:t>
      </w:r>
      <w:r w:rsidR="00A929B5" w:rsidRPr="00A929B5">
        <w:rPr>
          <w:rFonts w:ascii="Fira Sans" w:eastAsia="Times New Roman" w:hAnsi="Fira Sans" w:cs="Calibri Light"/>
          <w:i/>
          <w:iCs/>
          <w:kern w:val="1"/>
          <w:sz w:val="19"/>
          <w:szCs w:val="19"/>
          <w:lang w:eastAsia="ar-SA"/>
        </w:rPr>
        <w:t xml:space="preserve"> 1 i </w:t>
      </w:r>
      <w:r w:rsidR="001A078B">
        <w:rPr>
          <w:rFonts w:ascii="Fira Sans" w:eastAsia="Times New Roman" w:hAnsi="Fira Sans" w:cs="Calibri Light"/>
          <w:i/>
          <w:iCs/>
          <w:kern w:val="1"/>
          <w:sz w:val="19"/>
          <w:szCs w:val="19"/>
          <w:lang w:eastAsia="ar-SA"/>
        </w:rPr>
        <w:t>2</w:t>
      </w:r>
      <w:r w:rsidR="00C52270" w:rsidRPr="00A929B5">
        <w:rPr>
          <w:rFonts w:ascii="Fira Sans" w:eastAsia="Times New Roman" w:hAnsi="Fira Sans" w:cs="Calibri Light"/>
          <w:i/>
          <w:iCs/>
          <w:kern w:val="1"/>
          <w:sz w:val="19"/>
          <w:szCs w:val="19"/>
          <w:lang w:eastAsia="ar-SA"/>
        </w:rPr>
        <w:t>, tabelę należy skopiować)</w:t>
      </w:r>
    </w:p>
    <w:p w14:paraId="4B63DFD2" w14:textId="77777777" w:rsidR="00A929B5" w:rsidRDefault="00A929B5">
      <w:pPr>
        <w:ind w:left="0" w:firstLine="0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br w:type="page"/>
      </w:r>
    </w:p>
    <w:p w14:paraId="4511FEF7" w14:textId="3C9963C1" w:rsidR="00877183" w:rsidRPr="00A929B5" w:rsidRDefault="00CA2CFA" w:rsidP="00CA2CFA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contextualSpacing w:val="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lastRenderedPageBreak/>
        <w:t>Termin realizacji dostawy - Część II</w:t>
      </w:r>
      <w:r w:rsidR="001A078B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I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67"/>
        <w:gridCol w:w="6804"/>
        <w:gridCol w:w="1842"/>
      </w:tblGrid>
      <w:tr w:rsidR="00877183" w:rsidRPr="00A929B5" w14:paraId="1C6D28EF" w14:textId="77777777" w:rsidTr="00E96BA3">
        <w:tc>
          <w:tcPr>
            <w:tcW w:w="7371" w:type="dxa"/>
            <w:gridSpan w:val="2"/>
            <w:shd w:val="clear" w:color="auto" w:fill="808080" w:themeFill="background1" w:themeFillShade="80"/>
          </w:tcPr>
          <w:p w14:paraId="0AF72A80" w14:textId="77777777" w:rsidR="00877183" w:rsidRPr="00A929B5" w:rsidRDefault="00877183" w:rsidP="00877183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="Fira Sans" w:eastAsia="Calibri" w:hAnsi="Fira Sans" w:cs="Calibri Light"/>
                <w:b/>
                <w:smallCaps/>
                <w:color w:val="FFFFFF" w:themeColor="background1"/>
                <w:szCs w:val="19"/>
              </w:rPr>
            </w:pPr>
            <w:r w:rsidRPr="00A929B5">
              <w:rPr>
                <w:rFonts w:ascii="Fira Sans" w:eastAsia="Calibri" w:hAnsi="Fira Sans" w:cs="Calibri Light"/>
                <w:b/>
                <w:smallCaps/>
                <w:color w:val="FFFFFF" w:themeColor="background1"/>
                <w:szCs w:val="19"/>
              </w:rPr>
              <w:t>Nazwa parametru</w:t>
            </w:r>
          </w:p>
        </w:tc>
        <w:tc>
          <w:tcPr>
            <w:tcW w:w="1842" w:type="dxa"/>
            <w:shd w:val="clear" w:color="auto" w:fill="808080" w:themeFill="background1" w:themeFillShade="80"/>
          </w:tcPr>
          <w:p w14:paraId="47261E82" w14:textId="523EAED9" w:rsidR="00877183" w:rsidRPr="00A929B5" w:rsidRDefault="00877183" w:rsidP="00232539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="Fira Sans" w:eastAsia="Calibri" w:hAnsi="Fira Sans" w:cs="Calibri Light"/>
                <w:b/>
                <w:smallCaps/>
                <w:color w:val="FFFFFF" w:themeColor="background1"/>
                <w:szCs w:val="19"/>
              </w:rPr>
            </w:pPr>
            <w:r w:rsidRPr="00A929B5">
              <w:rPr>
                <w:rFonts w:ascii="Fira Sans" w:eastAsia="Calibri" w:hAnsi="Fira Sans" w:cs="Calibri Light"/>
                <w:b/>
                <w:smallCaps/>
                <w:color w:val="FFFFFF" w:themeColor="background1"/>
                <w:szCs w:val="19"/>
              </w:rPr>
              <w:t>Wartość*</w:t>
            </w:r>
          </w:p>
        </w:tc>
      </w:tr>
      <w:tr w:rsidR="00A929B5" w:rsidRPr="00A929B5" w14:paraId="1753D9DE" w14:textId="77777777" w:rsidTr="00E96BA3">
        <w:tc>
          <w:tcPr>
            <w:tcW w:w="567" w:type="dxa"/>
            <w:vMerge w:val="restart"/>
            <w:vAlign w:val="center"/>
          </w:tcPr>
          <w:p w14:paraId="22C82C26" w14:textId="573F6A4B" w:rsidR="00A929B5" w:rsidRPr="00A929B5" w:rsidRDefault="00A929B5" w:rsidP="00232539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Fira Sans" w:eastAsia="Times New Roman" w:hAnsi="Fira Sans" w:cs="Calibri Light"/>
                <w:bCs/>
                <w:color w:val="auto"/>
                <w:szCs w:val="19"/>
                <w:lang w:bidi="ar-SA"/>
              </w:rPr>
            </w:pPr>
            <w:r w:rsidRPr="00A929B5">
              <w:rPr>
                <w:rFonts w:ascii="Fira Sans" w:eastAsia="Times New Roman" w:hAnsi="Fira Sans" w:cs="Calibri Light"/>
                <w:bCs/>
                <w:color w:val="auto"/>
                <w:szCs w:val="19"/>
                <w:lang w:bidi="ar-SA"/>
              </w:rPr>
              <w:t>T</w:t>
            </w:r>
          </w:p>
        </w:tc>
        <w:tc>
          <w:tcPr>
            <w:tcW w:w="8646" w:type="dxa"/>
            <w:gridSpan w:val="2"/>
          </w:tcPr>
          <w:p w14:paraId="745260AE" w14:textId="69BD1ED6" w:rsidR="00A929B5" w:rsidRPr="00A929B5" w:rsidRDefault="00A929B5" w:rsidP="00232539">
            <w:pPr>
              <w:pStyle w:val="1"/>
              <w:spacing w:before="40" w:after="40" w:line="240" w:lineRule="auto"/>
              <w:ind w:left="0" w:firstLine="0"/>
              <w:rPr>
                <w:rFonts w:ascii="Fira Sans" w:eastAsiaTheme="minorHAnsi" w:hAnsi="Fira Sans" w:cs="Calibri Light"/>
                <w:bCs/>
                <w:szCs w:val="19"/>
              </w:rPr>
            </w:pPr>
            <w:r w:rsidRPr="00A929B5">
              <w:rPr>
                <w:rFonts w:ascii="Fira Sans" w:hAnsi="Fira Sans" w:cs="Calibri Light"/>
                <w:szCs w:val="19"/>
              </w:rPr>
              <w:t>Termin realizacji dostawy oprogramowania</w:t>
            </w:r>
          </w:p>
        </w:tc>
      </w:tr>
      <w:tr w:rsidR="00A929B5" w:rsidRPr="00A929B5" w14:paraId="37676DE4" w14:textId="77777777" w:rsidTr="00E96BA3">
        <w:tc>
          <w:tcPr>
            <w:tcW w:w="567" w:type="dxa"/>
            <w:vMerge/>
            <w:vAlign w:val="center"/>
          </w:tcPr>
          <w:p w14:paraId="06D9C76F" w14:textId="77777777" w:rsidR="00A929B5" w:rsidRPr="00A929B5" w:rsidRDefault="00A929B5" w:rsidP="00232539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Fira Sans" w:eastAsia="Times New Roman" w:hAnsi="Fira Sans" w:cs="Calibri Light"/>
                <w:bCs/>
                <w:color w:val="auto"/>
                <w:szCs w:val="19"/>
                <w:lang w:bidi="ar-SA"/>
              </w:rPr>
            </w:pPr>
          </w:p>
        </w:tc>
        <w:tc>
          <w:tcPr>
            <w:tcW w:w="6804" w:type="dxa"/>
          </w:tcPr>
          <w:p w14:paraId="6BC4A020" w14:textId="66859A85" w:rsidR="00A929B5" w:rsidRPr="00A929B5" w:rsidRDefault="00A929B5" w:rsidP="00232539">
            <w:pPr>
              <w:pStyle w:val="1"/>
              <w:spacing w:before="40" w:after="40" w:line="240" w:lineRule="auto"/>
              <w:ind w:left="0" w:firstLine="0"/>
              <w:rPr>
                <w:rFonts w:ascii="Fira Sans" w:eastAsiaTheme="minorHAnsi" w:hAnsi="Fira Sans" w:cs="Calibri Light"/>
                <w:bCs/>
                <w:szCs w:val="19"/>
              </w:rPr>
            </w:pPr>
            <w:r w:rsidRPr="00A929B5">
              <w:rPr>
                <w:rFonts w:ascii="Fira Sans" w:hAnsi="Fira Sans" w:cs="Fira Sans"/>
                <w:szCs w:val="19"/>
              </w:rPr>
              <w:t>realizacji dostawy do 7 dni włącznie</w:t>
            </w:r>
          </w:p>
        </w:tc>
        <w:tc>
          <w:tcPr>
            <w:tcW w:w="1842" w:type="dxa"/>
            <w:vAlign w:val="center"/>
          </w:tcPr>
          <w:p w14:paraId="713FCB4E" w14:textId="655038FA" w:rsidR="00A929B5" w:rsidRPr="00A929B5" w:rsidRDefault="00A929B5" w:rsidP="00232539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Fira Sans" w:eastAsia="Calibri" w:hAnsi="Fira Sans" w:cs="Calibri Light"/>
                <w:color w:val="000000" w:themeColor="text1"/>
                <w:szCs w:val="19"/>
                <w:lang w:bidi="ar-SA"/>
              </w:rPr>
            </w:pPr>
            <w:r w:rsidRPr="00A929B5">
              <w:rPr>
                <w:rFonts w:ascii="Fira Sans" w:eastAsia="Calibri" w:hAnsi="Fira Sans" w:cs="Calibri Light"/>
                <w:color w:val="000000" w:themeColor="text1"/>
                <w:szCs w:val="19"/>
                <w:lang w:bidi="ar-SA"/>
              </w:rPr>
              <w:sym w:font="Wingdings 2" w:char="F0A3"/>
            </w:r>
          </w:p>
        </w:tc>
      </w:tr>
      <w:tr w:rsidR="00A929B5" w:rsidRPr="00A929B5" w14:paraId="1160B273" w14:textId="77777777" w:rsidTr="00E96BA3">
        <w:tc>
          <w:tcPr>
            <w:tcW w:w="567" w:type="dxa"/>
            <w:vMerge/>
            <w:vAlign w:val="center"/>
          </w:tcPr>
          <w:p w14:paraId="15EF95BA" w14:textId="77777777" w:rsidR="00A929B5" w:rsidRPr="00A929B5" w:rsidRDefault="00A929B5" w:rsidP="00232539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Fira Sans" w:eastAsia="Times New Roman" w:hAnsi="Fira Sans" w:cs="Calibri Light"/>
                <w:bCs/>
                <w:color w:val="auto"/>
                <w:szCs w:val="19"/>
                <w:lang w:bidi="ar-SA"/>
              </w:rPr>
            </w:pPr>
          </w:p>
        </w:tc>
        <w:tc>
          <w:tcPr>
            <w:tcW w:w="6804" w:type="dxa"/>
          </w:tcPr>
          <w:p w14:paraId="234FC881" w14:textId="2E733922" w:rsidR="00A929B5" w:rsidRPr="00A929B5" w:rsidRDefault="00A929B5" w:rsidP="00232539">
            <w:pPr>
              <w:pStyle w:val="1"/>
              <w:spacing w:before="40" w:after="40" w:line="240" w:lineRule="auto"/>
              <w:ind w:left="0" w:firstLine="0"/>
              <w:rPr>
                <w:rFonts w:ascii="Fira Sans" w:eastAsiaTheme="minorHAnsi" w:hAnsi="Fira Sans" w:cs="Calibri Light"/>
                <w:bCs/>
                <w:szCs w:val="19"/>
              </w:rPr>
            </w:pPr>
            <w:r w:rsidRPr="00A929B5">
              <w:rPr>
                <w:rFonts w:ascii="Fira Sans" w:hAnsi="Fira Sans" w:cs="Fira Sans"/>
                <w:szCs w:val="19"/>
              </w:rPr>
              <w:t>realizacja dostawy od 8 do 10 dni włącznie</w:t>
            </w:r>
          </w:p>
        </w:tc>
        <w:tc>
          <w:tcPr>
            <w:tcW w:w="1842" w:type="dxa"/>
            <w:vAlign w:val="center"/>
          </w:tcPr>
          <w:p w14:paraId="46CBBEBA" w14:textId="57A9B77C" w:rsidR="00A929B5" w:rsidRPr="00A929B5" w:rsidRDefault="00A929B5" w:rsidP="00232539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Fira Sans" w:eastAsia="Calibri" w:hAnsi="Fira Sans" w:cs="Calibri Light"/>
                <w:color w:val="000000" w:themeColor="text1"/>
                <w:szCs w:val="19"/>
                <w:lang w:bidi="ar-SA"/>
              </w:rPr>
            </w:pPr>
            <w:r w:rsidRPr="00A929B5">
              <w:rPr>
                <w:rFonts w:ascii="Fira Sans" w:eastAsia="Calibri" w:hAnsi="Fira Sans" w:cs="Calibri Light"/>
                <w:color w:val="000000" w:themeColor="text1"/>
                <w:szCs w:val="19"/>
                <w:lang w:bidi="ar-SA"/>
              </w:rPr>
              <w:sym w:font="Wingdings 2" w:char="F0A3"/>
            </w:r>
          </w:p>
        </w:tc>
      </w:tr>
      <w:tr w:rsidR="00A929B5" w:rsidRPr="00A929B5" w14:paraId="3C424796" w14:textId="77777777" w:rsidTr="00E96BA3">
        <w:tc>
          <w:tcPr>
            <w:tcW w:w="567" w:type="dxa"/>
            <w:vMerge/>
            <w:vAlign w:val="center"/>
          </w:tcPr>
          <w:p w14:paraId="45AAA731" w14:textId="77777777" w:rsidR="00A929B5" w:rsidRPr="00A929B5" w:rsidRDefault="00A929B5" w:rsidP="00232539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Fira Sans" w:eastAsia="Times New Roman" w:hAnsi="Fira Sans" w:cs="Calibri Light"/>
                <w:bCs/>
                <w:color w:val="auto"/>
                <w:szCs w:val="19"/>
                <w:lang w:bidi="ar-SA"/>
              </w:rPr>
            </w:pPr>
          </w:p>
        </w:tc>
        <w:tc>
          <w:tcPr>
            <w:tcW w:w="6804" w:type="dxa"/>
          </w:tcPr>
          <w:p w14:paraId="3EDCCC3B" w14:textId="1425A588" w:rsidR="00A929B5" w:rsidRPr="00A929B5" w:rsidRDefault="00A929B5" w:rsidP="00232539">
            <w:pPr>
              <w:pStyle w:val="1"/>
              <w:spacing w:before="40" w:after="40" w:line="240" w:lineRule="auto"/>
              <w:ind w:left="0" w:firstLine="0"/>
              <w:rPr>
                <w:rFonts w:ascii="Fira Sans" w:eastAsiaTheme="minorHAnsi" w:hAnsi="Fira Sans" w:cs="Calibri Light"/>
                <w:bCs/>
                <w:szCs w:val="19"/>
              </w:rPr>
            </w:pPr>
            <w:r w:rsidRPr="00A929B5">
              <w:rPr>
                <w:rFonts w:ascii="Fira Sans" w:hAnsi="Fira Sans" w:cs="Fira Sans"/>
                <w:szCs w:val="19"/>
              </w:rPr>
              <w:t>realizacja dostawy od 11 do 13 dni włącznie</w:t>
            </w:r>
          </w:p>
        </w:tc>
        <w:tc>
          <w:tcPr>
            <w:tcW w:w="1842" w:type="dxa"/>
            <w:vAlign w:val="center"/>
          </w:tcPr>
          <w:p w14:paraId="3793CD93" w14:textId="4C6B770E" w:rsidR="00A929B5" w:rsidRPr="00A929B5" w:rsidRDefault="00A929B5" w:rsidP="00232539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Fira Sans" w:eastAsia="Calibri" w:hAnsi="Fira Sans" w:cs="Calibri Light"/>
                <w:color w:val="000000" w:themeColor="text1"/>
                <w:szCs w:val="19"/>
                <w:lang w:bidi="ar-SA"/>
              </w:rPr>
            </w:pPr>
            <w:r w:rsidRPr="00A929B5">
              <w:rPr>
                <w:rFonts w:ascii="Fira Sans" w:eastAsia="Calibri" w:hAnsi="Fira Sans" w:cs="Calibri Light"/>
                <w:color w:val="000000" w:themeColor="text1"/>
                <w:szCs w:val="19"/>
                <w:lang w:bidi="ar-SA"/>
              </w:rPr>
              <w:sym w:font="Wingdings 2" w:char="F0A3"/>
            </w:r>
          </w:p>
        </w:tc>
      </w:tr>
      <w:tr w:rsidR="00A929B5" w:rsidRPr="00A929B5" w14:paraId="72D1151F" w14:textId="77777777" w:rsidTr="00E96BA3">
        <w:tc>
          <w:tcPr>
            <w:tcW w:w="567" w:type="dxa"/>
            <w:vMerge/>
            <w:vAlign w:val="center"/>
          </w:tcPr>
          <w:p w14:paraId="5E985932" w14:textId="77777777" w:rsidR="00A929B5" w:rsidRPr="00A929B5" w:rsidRDefault="00A929B5" w:rsidP="00232539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Fira Sans" w:eastAsia="Times New Roman" w:hAnsi="Fira Sans" w:cs="Calibri Light"/>
                <w:bCs/>
                <w:color w:val="auto"/>
                <w:szCs w:val="19"/>
                <w:lang w:bidi="ar-SA"/>
              </w:rPr>
            </w:pPr>
          </w:p>
        </w:tc>
        <w:tc>
          <w:tcPr>
            <w:tcW w:w="6804" w:type="dxa"/>
          </w:tcPr>
          <w:p w14:paraId="15A2C090" w14:textId="21FAFB13" w:rsidR="00A929B5" w:rsidRPr="00A929B5" w:rsidRDefault="00A929B5" w:rsidP="00A929B5">
            <w:pPr>
              <w:autoSpaceDE w:val="0"/>
              <w:autoSpaceDN w:val="0"/>
              <w:adjustRightInd w:val="0"/>
              <w:spacing w:line="276" w:lineRule="auto"/>
              <w:ind w:left="0" w:firstLine="0"/>
              <w:rPr>
                <w:rFonts w:ascii="Fira Sans" w:hAnsi="Fira Sans" w:cs="Fira Sans"/>
                <w:color w:val="000000"/>
                <w:sz w:val="19"/>
                <w:szCs w:val="19"/>
              </w:rPr>
            </w:pPr>
            <w:r w:rsidRPr="00A929B5">
              <w:rPr>
                <w:rFonts w:ascii="Fira Sans" w:hAnsi="Fira Sans" w:cs="Fira Sans"/>
                <w:color w:val="000000"/>
                <w:sz w:val="19"/>
                <w:szCs w:val="19"/>
              </w:rPr>
              <w:t xml:space="preserve">realizacja dostawy 14 dni </w:t>
            </w:r>
          </w:p>
        </w:tc>
        <w:tc>
          <w:tcPr>
            <w:tcW w:w="1842" w:type="dxa"/>
            <w:vAlign w:val="center"/>
          </w:tcPr>
          <w:p w14:paraId="1FC20F49" w14:textId="67F9808F" w:rsidR="00A929B5" w:rsidRPr="00A929B5" w:rsidRDefault="00B81A05" w:rsidP="00232539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Fira Sans" w:eastAsia="Calibri" w:hAnsi="Fira Sans" w:cs="Calibri Light"/>
                <w:color w:val="000000" w:themeColor="text1"/>
                <w:szCs w:val="19"/>
                <w:lang w:bidi="ar-SA"/>
              </w:rPr>
            </w:pPr>
            <w:r w:rsidRPr="00A929B5">
              <w:rPr>
                <w:rFonts w:ascii="Fira Sans" w:eastAsia="Calibri" w:hAnsi="Fira Sans" w:cs="Calibri Light"/>
                <w:color w:val="000000" w:themeColor="text1"/>
                <w:szCs w:val="19"/>
                <w:lang w:bidi="ar-SA"/>
              </w:rPr>
              <w:sym w:font="Wingdings 2" w:char="F0A3"/>
            </w:r>
          </w:p>
        </w:tc>
      </w:tr>
    </w:tbl>
    <w:p w14:paraId="24454E62" w14:textId="77777777" w:rsidR="00C52270" w:rsidRPr="00B81A05" w:rsidRDefault="00E96BA3" w:rsidP="00C52270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jc w:val="both"/>
        <w:rPr>
          <w:rFonts w:ascii="Fira Sans" w:eastAsia="Times New Roman" w:hAnsi="Fira Sans" w:cs="Calibri Light"/>
          <w:i/>
          <w:iCs/>
          <w:kern w:val="1"/>
          <w:sz w:val="16"/>
          <w:szCs w:val="16"/>
          <w:lang w:eastAsia="ar-SA"/>
        </w:rPr>
      </w:pP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* </w:t>
      </w:r>
      <w:r w:rsidRPr="00B81A05">
        <w:rPr>
          <w:rFonts w:ascii="Fira Sans" w:eastAsia="Times New Roman" w:hAnsi="Fira Sans" w:cs="Calibri Light"/>
          <w:i/>
          <w:iCs/>
          <w:kern w:val="1"/>
          <w:sz w:val="16"/>
          <w:szCs w:val="16"/>
          <w:lang w:eastAsia="ar-SA"/>
        </w:rPr>
        <w:t>zaznaczyć właściwą wartość</w:t>
      </w:r>
      <w:r w:rsidR="00C52270" w:rsidRPr="00B81A05">
        <w:rPr>
          <w:rFonts w:ascii="Fira Sans" w:eastAsia="Times New Roman" w:hAnsi="Fira Sans" w:cs="Calibri Light"/>
          <w:i/>
          <w:iCs/>
          <w:kern w:val="1"/>
          <w:sz w:val="16"/>
          <w:szCs w:val="16"/>
          <w:lang w:eastAsia="ar-SA"/>
        </w:rPr>
        <w:t xml:space="preserve"> (w przypadku składania oferty w obydwu częściach, tabelę należy skopiować)</w:t>
      </w:r>
    </w:p>
    <w:p w14:paraId="4BFC3E09" w14:textId="77777777" w:rsidR="008052D2" w:rsidRPr="008052D2" w:rsidRDefault="008052D2" w:rsidP="008052D2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="Fira Sans" w:hAnsi="Fira Sans" w:cs="Arial"/>
          <w:b/>
          <w:bCs/>
          <w:i/>
          <w:iCs/>
          <w:sz w:val="19"/>
          <w:szCs w:val="19"/>
        </w:rPr>
      </w:pPr>
      <w:r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Termin wykonania zamówienia: </w:t>
      </w:r>
    </w:p>
    <w:p w14:paraId="4987FF52" w14:textId="7C7216FF" w:rsidR="008052D2" w:rsidRPr="008052D2" w:rsidRDefault="008052D2" w:rsidP="008052D2">
      <w:pPr>
        <w:pStyle w:val="Akapitzlist"/>
        <w:tabs>
          <w:tab w:val="left" w:pos="3612"/>
          <w:tab w:val="left" w:pos="8279"/>
          <w:tab w:val="left" w:pos="8704"/>
        </w:tabs>
        <w:suppressAutoHyphens/>
        <w:autoSpaceDE w:val="0"/>
        <w:autoSpaceDN w:val="0"/>
        <w:adjustRightInd w:val="0"/>
        <w:spacing w:before="120" w:after="120"/>
        <w:ind w:left="425" w:firstLine="0"/>
        <w:contextualSpacing w:val="0"/>
        <w:jc w:val="both"/>
        <w:rPr>
          <w:rFonts w:ascii="Fira Sans" w:hAnsi="Fira Sans" w:cs="Arial"/>
          <w:b/>
          <w:bCs/>
          <w:i/>
          <w:iCs/>
          <w:sz w:val="19"/>
          <w:szCs w:val="19"/>
        </w:rPr>
      </w:pPr>
      <w:r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D</w:t>
      </w:r>
      <w:r w:rsidRPr="008052D2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la części I </w:t>
      </w:r>
      <w:proofErr w:type="spellStart"/>
      <w:r w:rsidRPr="008052D2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i</w:t>
      </w:r>
      <w:proofErr w:type="spellEnd"/>
      <w:r w:rsidRPr="008052D2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 części II</w:t>
      </w:r>
      <w:r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 </w:t>
      </w:r>
      <w:r w:rsidR="00877183" w:rsidRPr="008052D2">
        <w:rPr>
          <w:rFonts w:ascii="Fira Sans" w:eastAsia="Times New Roman" w:hAnsi="Fira Sans" w:cs="Calibri Light"/>
          <w:b/>
          <w:bCs/>
          <w:kern w:val="1"/>
          <w:sz w:val="19"/>
          <w:szCs w:val="19"/>
          <w:lang w:eastAsia="ar-SA"/>
        </w:rPr>
        <w:t xml:space="preserve">do </w:t>
      </w:r>
      <w:r w:rsidR="00C52270" w:rsidRPr="008052D2">
        <w:rPr>
          <w:rFonts w:ascii="Fira Sans" w:eastAsia="Times New Roman" w:hAnsi="Fira Sans" w:cs="Calibri Light"/>
          <w:b/>
          <w:bCs/>
          <w:kern w:val="1"/>
          <w:sz w:val="19"/>
          <w:szCs w:val="19"/>
          <w:lang w:eastAsia="ar-SA"/>
        </w:rPr>
        <w:t>29.12.2025 r</w:t>
      </w:r>
      <w:r w:rsidR="00877183" w:rsidRPr="008052D2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.</w:t>
      </w:r>
      <w:r w:rsidRPr="008052D2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 </w:t>
      </w:r>
    </w:p>
    <w:p w14:paraId="7AF257CF" w14:textId="42B2C097" w:rsidR="008052D2" w:rsidRPr="008052D2" w:rsidRDefault="008052D2" w:rsidP="008052D2">
      <w:pPr>
        <w:pStyle w:val="Akapitzlist"/>
        <w:tabs>
          <w:tab w:val="left" w:pos="3612"/>
          <w:tab w:val="left" w:pos="8279"/>
          <w:tab w:val="left" w:pos="8704"/>
        </w:tabs>
        <w:suppressAutoHyphens/>
        <w:autoSpaceDE w:val="0"/>
        <w:autoSpaceDN w:val="0"/>
        <w:adjustRightInd w:val="0"/>
        <w:spacing w:before="120" w:after="120"/>
        <w:ind w:left="425" w:firstLine="0"/>
        <w:contextualSpacing w:val="0"/>
        <w:jc w:val="both"/>
        <w:rPr>
          <w:rFonts w:ascii="Fira Sans" w:hAnsi="Fira Sans" w:cs="Arial"/>
          <w:b/>
          <w:bCs/>
          <w:i/>
          <w:iCs/>
          <w:sz w:val="19"/>
          <w:szCs w:val="19"/>
        </w:rPr>
      </w:pPr>
      <w:r w:rsidRPr="008052D2">
        <w:rPr>
          <w:rFonts w:ascii="Fira Sans" w:hAnsi="Fira Sans" w:cs="Arial"/>
          <w:b/>
          <w:sz w:val="19"/>
          <w:szCs w:val="19"/>
        </w:rPr>
        <w:t xml:space="preserve">Dla części III - </w:t>
      </w:r>
      <w:r w:rsidRPr="008052D2">
        <w:rPr>
          <w:rFonts w:ascii="Fira Sans" w:hAnsi="Fira Sans" w:cs="Arial"/>
          <w:bCs/>
          <w:iCs/>
          <w:sz w:val="19"/>
          <w:szCs w:val="19"/>
        </w:rPr>
        <w:t>do 14 dni od daty podpisania umowy, nie późnej niż do 23 grudnia 2025 r, w zależności od tego która z tych okoliczności wystąpi jako pierwsza</w:t>
      </w:r>
      <w:r>
        <w:rPr>
          <w:rFonts w:ascii="Fira Sans" w:hAnsi="Fira Sans" w:cs="Arial"/>
          <w:bCs/>
          <w:iCs/>
          <w:sz w:val="19"/>
          <w:szCs w:val="19"/>
        </w:rPr>
        <w:t>. (</w:t>
      </w:r>
      <w:r w:rsidRPr="00224BB4">
        <w:rPr>
          <w:rFonts w:ascii="Fira Sans" w:hAnsi="Fira Sans"/>
          <w:sz w:val="18"/>
          <w:szCs w:val="18"/>
        </w:rPr>
        <w:t xml:space="preserve">Termin wykonania przedmiotu umowy </w:t>
      </w:r>
      <w:r>
        <w:rPr>
          <w:rFonts w:ascii="Fira Sans" w:hAnsi="Fira Sans"/>
          <w:sz w:val="18"/>
          <w:szCs w:val="18"/>
        </w:rPr>
        <w:t xml:space="preserve">w części III </w:t>
      </w:r>
      <w:r w:rsidRPr="00224BB4">
        <w:rPr>
          <w:rFonts w:ascii="Fira Sans" w:hAnsi="Fira Sans"/>
          <w:sz w:val="18"/>
          <w:szCs w:val="18"/>
        </w:rPr>
        <w:t>stanowi kryterium oceny ofert</w:t>
      </w:r>
      <w:r>
        <w:rPr>
          <w:rFonts w:ascii="Fira Sans" w:hAnsi="Fira Sans"/>
          <w:sz w:val="18"/>
          <w:szCs w:val="18"/>
        </w:rPr>
        <w:t>)</w:t>
      </w:r>
      <w:r w:rsidRPr="008052D2" w:rsidDel="006B0D4C">
        <w:rPr>
          <w:rFonts w:ascii="Fira Sans" w:hAnsi="Fira Sans" w:cs="Arial"/>
          <w:b/>
          <w:bCs/>
          <w:i/>
          <w:iCs/>
          <w:sz w:val="19"/>
          <w:szCs w:val="19"/>
        </w:rPr>
        <w:t xml:space="preserve"> </w:t>
      </w:r>
    </w:p>
    <w:p w14:paraId="68CE7452" w14:textId="280E643A" w:rsidR="00877183" w:rsidRPr="00A929B5" w:rsidRDefault="00877183" w:rsidP="007732C4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Warunki płatności</w:t>
      </w:r>
      <w:r w:rsidR="00A929B5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 akceptujemy warunki płatności określone w załączniku nr 3 we wzorze umowy</w:t>
      </w:r>
    </w:p>
    <w:p w14:paraId="1EEE4C7A" w14:textId="1DEBC9D5" w:rsidR="00982626" w:rsidRPr="00A929B5" w:rsidRDefault="00AD1DA6" w:rsidP="00042818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Niniejszym oświadczam, że:</w:t>
      </w: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ab/>
      </w:r>
    </w:p>
    <w:p w14:paraId="5ACAFC1B" w14:textId="5FF8B8EB" w:rsidR="002D773E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1" w:hanging="567"/>
        <w:contextualSpacing w:val="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firma, którą reprezentuję jest mikroprzedsiębiorstwem /małym przedsiębiorstwem / średnim przedsiębiorstwem</w:t>
      </w:r>
      <w:r w:rsidR="0078233A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;</w:t>
      </w:r>
    </w:p>
    <w:p w14:paraId="39198A9E" w14:textId="77777777" w:rsidR="00B81A05" w:rsidRPr="00B81A05" w:rsidRDefault="00B81A05" w:rsidP="00B81A05">
      <w:pPr>
        <w:pStyle w:val="Tekstprzypisukocowego"/>
        <w:ind w:left="284" w:firstLine="0"/>
        <w:rPr>
          <w:rFonts w:ascii="Fira Sans" w:eastAsia="Times New Roman" w:hAnsi="Fira Sans" w:cs="Calibri Light"/>
          <w:i/>
          <w:kern w:val="1"/>
          <w:sz w:val="14"/>
          <w:szCs w:val="14"/>
          <w:lang w:eastAsia="ar-SA"/>
        </w:rPr>
      </w:pPr>
      <w:r w:rsidRPr="00B81A05">
        <w:rPr>
          <w:rFonts w:ascii="Fira Sans" w:eastAsia="Times New Roman" w:hAnsi="Fira Sans" w:cs="Calibri Light"/>
          <w:i/>
          <w:kern w:val="1"/>
          <w:sz w:val="14"/>
          <w:szCs w:val="14"/>
          <w:lang w:eastAsia="ar-SA"/>
        </w:rPr>
        <w:t>niepotrzebne skreślić</w:t>
      </w:r>
    </w:p>
    <w:p w14:paraId="23E7A93D" w14:textId="77777777" w:rsidR="00B81A05" w:rsidRPr="00B81A05" w:rsidRDefault="00B81A05" w:rsidP="00B81A05">
      <w:pPr>
        <w:ind w:left="284" w:firstLine="0"/>
        <w:jc w:val="both"/>
        <w:rPr>
          <w:rFonts w:ascii="Fira Sans" w:hAnsi="Fira Sans" w:cs="Calibri Light"/>
          <w:sz w:val="14"/>
          <w:szCs w:val="14"/>
        </w:rPr>
      </w:pPr>
      <w:r w:rsidRPr="00B81A05">
        <w:rPr>
          <w:rStyle w:val="DeltaViewInsertion"/>
          <w:rFonts w:ascii="Fira Sans" w:hAnsi="Fira Sans" w:cs="Calibri Light"/>
          <w:b w:val="0"/>
          <w:sz w:val="14"/>
          <w:szCs w:val="14"/>
        </w:rPr>
        <w:t>Zgodnie z zaleceniem Komisji (UE) z dnia 6 maja 2003 r. dotyczące definicji mikroprzedsiębiorstw oraz małych i średnich przedsiębiorstw:</w:t>
      </w:r>
    </w:p>
    <w:p w14:paraId="09545AD6" w14:textId="77777777" w:rsidR="00B81A05" w:rsidRPr="00B81A05" w:rsidRDefault="00B81A05" w:rsidP="00B81A05">
      <w:pPr>
        <w:ind w:left="284" w:firstLine="0"/>
        <w:jc w:val="both"/>
        <w:rPr>
          <w:rFonts w:ascii="Fira Sans" w:hAnsi="Fira Sans" w:cs="Calibri Light"/>
          <w:i/>
          <w:sz w:val="14"/>
          <w:szCs w:val="14"/>
        </w:rPr>
      </w:pPr>
      <w:r w:rsidRPr="00B81A05">
        <w:rPr>
          <w:rFonts w:ascii="Fira Sans" w:hAnsi="Fira Sans" w:cs="Calibri Light"/>
          <w:i/>
          <w:sz w:val="14"/>
          <w:szCs w:val="14"/>
        </w:rPr>
        <w:t>Mikroprzedsiębiorstwo: przedsiębiorstwo, które zatrudnia mniej niż 10 osób i którego roczny obrót lub roczna suma bilansowa nie przekracza 2 milionów EUR.</w:t>
      </w:r>
    </w:p>
    <w:p w14:paraId="042D76C6" w14:textId="77777777" w:rsidR="00B81A05" w:rsidRPr="00B81A05" w:rsidRDefault="00B81A05" w:rsidP="00B81A05">
      <w:pPr>
        <w:ind w:left="284" w:firstLine="0"/>
        <w:jc w:val="both"/>
        <w:rPr>
          <w:rFonts w:ascii="Fira Sans" w:hAnsi="Fira Sans" w:cs="Calibri Light"/>
          <w:i/>
          <w:sz w:val="14"/>
          <w:szCs w:val="14"/>
        </w:rPr>
      </w:pPr>
      <w:r w:rsidRPr="00B81A05">
        <w:rPr>
          <w:rFonts w:ascii="Fira Sans" w:hAnsi="Fira Sans" w:cs="Calibri Light"/>
          <w:i/>
          <w:sz w:val="14"/>
          <w:szCs w:val="14"/>
        </w:rPr>
        <w:t>Małe przedsiębiorstwo: przedsiębiorstwo, które zatrudnia mniej niż 50 osób i którego roczny obrót lub roczna suma bilansowa nie przekracza 10 milionów EUR.</w:t>
      </w:r>
    </w:p>
    <w:p w14:paraId="5F3231CA" w14:textId="77777777" w:rsidR="00B81A05" w:rsidRPr="00B81A05" w:rsidRDefault="00B81A05" w:rsidP="00B81A05">
      <w:pPr>
        <w:ind w:left="284" w:firstLine="0"/>
        <w:jc w:val="both"/>
        <w:rPr>
          <w:rFonts w:ascii="Fira Sans" w:hAnsi="Fira Sans" w:cs="Calibri Light"/>
          <w:i/>
          <w:sz w:val="14"/>
          <w:szCs w:val="14"/>
        </w:rPr>
      </w:pPr>
      <w:r w:rsidRPr="00B81A05">
        <w:rPr>
          <w:rFonts w:ascii="Fira Sans" w:hAnsi="Fira Sans" w:cs="Calibri Light"/>
          <w:i/>
          <w:sz w:val="14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837A09D" w14:textId="77777777" w:rsidR="00B81A05" w:rsidRPr="00B81A05" w:rsidRDefault="00B81A05" w:rsidP="00B81A05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/>
        <w:ind w:left="284"/>
        <w:jc w:val="both"/>
        <w:rPr>
          <w:rFonts w:ascii="Fira Sans" w:eastAsia="Times New Roman" w:hAnsi="Fira Sans" w:cs="Calibri Light"/>
          <w:kern w:val="1"/>
          <w:sz w:val="14"/>
          <w:szCs w:val="14"/>
          <w:lang w:eastAsia="ar-SA"/>
        </w:rPr>
        <w:sectPr w:rsidR="00B81A05" w:rsidRPr="00B81A05" w:rsidSect="00A929B5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type w:val="continuous"/>
          <w:pgSz w:w="11906" w:h="16838" w:code="9"/>
          <w:pgMar w:top="1134" w:right="1134" w:bottom="1701" w:left="1134" w:header="340" w:footer="397" w:gutter="0"/>
          <w:cols w:space="708"/>
          <w:titlePg/>
          <w:docGrid w:linePitch="360"/>
        </w:sectPr>
      </w:pPr>
    </w:p>
    <w:p w14:paraId="6B33C902" w14:textId="13827BCA" w:rsidR="00AD1DA6" w:rsidRPr="00A929B5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z</w:t>
      </w:r>
      <w:r w:rsidR="00AD1DA6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apoznałem się z</w:t>
      </w:r>
      <w:r w:rsidR="00661ACD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e</w:t>
      </w:r>
      <w:r w:rsidR="00AD1DA6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 </w:t>
      </w:r>
      <w:r w:rsidR="00661ACD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S</w:t>
      </w:r>
      <w:r w:rsidR="00D87C88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pecyfikacją </w:t>
      </w:r>
      <w:r w:rsidR="00661ACD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W</w:t>
      </w:r>
      <w:r w:rsidR="00D87C88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arunków </w:t>
      </w:r>
      <w:r w:rsidR="00661ACD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Z</w:t>
      </w:r>
      <w:r w:rsidR="00D87C88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amówienia </w:t>
      </w:r>
      <w:r w:rsidR="00661ACD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(SWZ) </w:t>
      </w:r>
      <w:r w:rsidR="00AD1DA6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i</w:t>
      </w:r>
      <w:r w:rsidR="00D87C88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 </w:t>
      </w:r>
      <w:r w:rsidR="00AD1DA6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przyjmuję je bez zastrzeżeń</w:t>
      </w:r>
      <w:r w:rsidR="0078233A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;</w:t>
      </w:r>
    </w:p>
    <w:p w14:paraId="3CB33947" w14:textId="1507AB04" w:rsidR="00AD1DA6" w:rsidRPr="00A929B5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p</w:t>
      </w:r>
      <w:r w:rsidR="00AD1DA6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rzedmiot oferty jest zgodny z przedmiotem zamówienia</w:t>
      </w:r>
      <w:r w:rsidR="0078233A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;</w:t>
      </w:r>
    </w:p>
    <w:p w14:paraId="447936BC" w14:textId="2DC0FA25" w:rsidR="002D773E" w:rsidRPr="00A929B5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z</w:t>
      </w:r>
      <w:r w:rsidR="005773E6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awarty w </w:t>
      </w:r>
      <w:r w:rsidR="00661ACD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SWZ</w:t>
      </w:r>
      <w:r w:rsidR="005773E6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 zamówienia wzór umowy został przez nas zaakceptowany i zobowiązujemy się w</w:t>
      </w:r>
      <w:r w:rsidR="00661ACD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 </w:t>
      </w:r>
      <w:r w:rsidR="005773E6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przypadku wybrania naszej oferty do zawarcia umowy na warunkach w niej określonych w miejscu i terminie wyznaczonym przez Zamawiającego</w:t>
      </w:r>
      <w:r w:rsidR="0078233A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;</w:t>
      </w:r>
    </w:p>
    <w:p w14:paraId="16B258A4" w14:textId="7191FF09" w:rsidR="0078233A" w:rsidRPr="00A929B5" w:rsidRDefault="0078233A" w:rsidP="0078233A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wybór oferty nie będzie prowadzić do powstania u Zamawiającego obowiązku podatkowego zgodnie z przepisami o podatku od towarów i usług / wybór oferty będzie prowadzić do powstania u</w:t>
      </w:r>
      <w:r w:rsidR="00410FF3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 </w:t>
      </w: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Zamawiającego obowiązku podatkowego zgodnie z przepisami o podatku od towarów i usług i wskazuję: nazwę (rodzaj) towaru, których dostawa będzie prowadziła do powstania obowiązku podatkowego, wartość towaru objętego obowiązkiem podatkowym Zamawiającego, bez kwoty podatku oraz stawkę podatku od towarów i usług, która zgodnie z wiedzą Wykonawcy, będzie miała zastosowanie*</w:t>
      </w:r>
      <w:r w:rsidR="006F2E5C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;</w:t>
      </w:r>
    </w:p>
    <w:p w14:paraId="52FF51EF" w14:textId="4AB86DC2" w:rsidR="0078233A" w:rsidRPr="00A929B5" w:rsidRDefault="0078233A" w:rsidP="0078233A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firstLine="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……………………………………………………………………………………………………..….. </w:t>
      </w:r>
    </w:p>
    <w:p w14:paraId="63EB920B" w14:textId="77777777" w:rsidR="0078233A" w:rsidRPr="00B81A05" w:rsidRDefault="0078233A" w:rsidP="0078233A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firstLine="0"/>
        <w:jc w:val="both"/>
        <w:rPr>
          <w:rFonts w:ascii="Fira Sans" w:eastAsia="Times New Roman" w:hAnsi="Fira Sans" w:cs="Calibri Light"/>
          <w:i/>
          <w:iCs/>
          <w:kern w:val="1"/>
          <w:sz w:val="16"/>
          <w:szCs w:val="16"/>
          <w:lang w:eastAsia="ar-SA"/>
        </w:rPr>
      </w:pPr>
      <w:r w:rsidRPr="00B81A05">
        <w:rPr>
          <w:rFonts w:ascii="Fira Sans" w:eastAsia="Times New Roman" w:hAnsi="Fira Sans" w:cs="Calibri Light"/>
          <w:i/>
          <w:iCs/>
          <w:kern w:val="1"/>
          <w:sz w:val="16"/>
          <w:szCs w:val="16"/>
          <w:lang w:eastAsia="ar-SA"/>
        </w:rPr>
        <w:t>* niepotrzebne skreślić</w:t>
      </w:r>
    </w:p>
    <w:p w14:paraId="6A3BF862" w14:textId="64D13558" w:rsidR="00982626" w:rsidRPr="00A929B5" w:rsidRDefault="009463C9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p</w:t>
      </w:r>
      <w:r w:rsidR="00982626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rzedmiot zamówienia wykonamy siłami własnymi</w:t>
      </w:r>
      <w:r w:rsidR="00EF35C0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 </w:t>
      </w:r>
      <w:r w:rsidR="00982626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/</w:t>
      </w:r>
      <w:r w:rsidR="00EF35C0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 </w:t>
      </w:r>
      <w:r w:rsidR="00982626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przy udziale podwykonawców*, którym zamierzamy powierzyć wykonanie następujących części zamówienia i podajemy firmy/nazwy podwykonawców</w:t>
      </w:r>
    </w:p>
    <w:tbl>
      <w:tblPr>
        <w:tblW w:w="8744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"/>
        <w:gridCol w:w="4840"/>
        <w:gridCol w:w="3231"/>
      </w:tblGrid>
      <w:tr w:rsidR="00982626" w:rsidRPr="00A929B5" w14:paraId="0423DC7C" w14:textId="77777777" w:rsidTr="00992972">
        <w:trPr>
          <w:trHeight w:val="39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2C6A8E5C" w14:textId="77777777" w:rsidR="00982626" w:rsidRPr="00A929B5" w:rsidRDefault="00982626" w:rsidP="00F84712">
            <w:pPr>
              <w:ind w:left="0" w:firstLine="0"/>
              <w:jc w:val="center"/>
              <w:rPr>
                <w:rFonts w:ascii="Fira Sans" w:eastAsia="Times New Roman" w:hAnsi="Fira Sans" w:cs="Calibri Light"/>
                <w:b/>
                <w:bCs/>
                <w:smallCaps/>
                <w:color w:val="FFFFFF" w:themeColor="background1"/>
                <w:sz w:val="19"/>
                <w:szCs w:val="19"/>
                <w:lang w:eastAsia="pl-PL"/>
              </w:rPr>
            </w:pPr>
            <w:r w:rsidRPr="00A929B5">
              <w:rPr>
                <w:rFonts w:ascii="Fira Sans" w:eastAsia="Times New Roman" w:hAnsi="Fira Sans" w:cs="Calibri Light"/>
                <w:b/>
                <w:bCs/>
                <w:smallCaps/>
                <w:color w:val="FFFFFF" w:themeColor="background1"/>
                <w:sz w:val="19"/>
                <w:szCs w:val="19"/>
                <w:lang w:eastAsia="pl-PL"/>
              </w:rPr>
              <w:t>L.p.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14:paraId="0EE41D2B" w14:textId="77777777" w:rsidR="00982626" w:rsidRPr="00A929B5" w:rsidRDefault="00982626" w:rsidP="00F84712">
            <w:pPr>
              <w:ind w:left="0" w:firstLine="0"/>
              <w:jc w:val="center"/>
              <w:rPr>
                <w:rFonts w:ascii="Fira Sans" w:eastAsia="Times New Roman" w:hAnsi="Fira Sans" w:cs="Calibri Light"/>
                <w:b/>
                <w:bCs/>
                <w:smallCaps/>
                <w:color w:val="FFFFFF" w:themeColor="background1"/>
                <w:sz w:val="19"/>
                <w:szCs w:val="19"/>
                <w:lang w:eastAsia="pl-PL"/>
              </w:rPr>
            </w:pPr>
            <w:r w:rsidRPr="00A929B5">
              <w:rPr>
                <w:rFonts w:ascii="Fira Sans" w:eastAsia="Times New Roman" w:hAnsi="Fira Sans" w:cs="Calibri Light"/>
                <w:b/>
                <w:bCs/>
                <w:smallCaps/>
                <w:color w:val="FFFFFF" w:themeColor="background1"/>
                <w:sz w:val="19"/>
                <w:szCs w:val="19"/>
                <w:lang w:eastAsia="pl-PL"/>
              </w:rPr>
              <w:t>Część/zakres zamówienia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603FA182" w14:textId="77777777" w:rsidR="00982626" w:rsidRPr="00A929B5" w:rsidRDefault="00982626" w:rsidP="00F84712">
            <w:pPr>
              <w:ind w:left="0" w:firstLine="0"/>
              <w:jc w:val="center"/>
              <w:rPr>
                <w:rFonts w:ascii="Fira Sans" w:eastAsia="Times New Roman" w:hAnsi="Fira Sans" w:cs="Calibri Light"/>
                <w:b/>
                <w:bCs/>
                <w:smallCaps/>
                <w:color w:val="FFFFFF" w:themeColor="background1"/>
                <w:sz w:val="19"/>
                <w:szCs w:val="19"/>
                <w:lang w:eastAsia="pl-PL"/>
              </w:rPr>
            </w:pPr>
            <w:r w:rsidRPr="00A929B5">
              <w:rPr>
                <w:rFonts w:ascii="Fira Sans" w:eastAsia="Times New Roman" w:hAnsi="Fira Sans" w:cs="Calibri Light"/>
                <w:b/>
                <w:bCs/>
                <w:smallCaps/>
                <w:color w:val="FFFFFF" w:themeColor="background1"/>
                <w:sz w:val="19"/>
                <w:szCs w:val="19"/>
                <w:lang w:eastAsia="pl-PL"/>
              </w:rPr>
              <w:t>Nazwa (firma) podwykonawcy</w:t>
            </w:r>
          </w:p>
        </w:tc>
      </w:tr>
      <w:tr w:rsidR="00982626" w:rsidRPr="00A929B5" w14:paraId="670C95F1" w14:textId="77777777" w:rsidTr="005E5821">
        <w:trPr>
          <w:trHeight w:val="56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35DE" w14:textId="77777777" w:rsidR="00982626" w:rsidRPr="00A929B5" w:rsidRDefault="00982626" w:rsidP="00F84712">
            <w:pPr>
              <w:ind w:left="0" w:firstLine="0"/>
              <w:jc w:val="center"/>
              <w:rPr>
                <w:rFonts w:ascii="Fira Sans" w:eastAsia="Times New Roman" w:hAnsi="Fira Sans" w:cs="Calibri Light"/>
                <w:sz w:val="19"/>
                <w:szCs w:val="19"/>
                <w:lang w:eastAsia="pl-PL"/>
              </w:rPr>
            </w:pPr>
            <w:r w:rsidRPr="00A929B5">
              <w:rPr>
                <w:rFonts w:ascii="Fira Sans" w:eastAsia="Times New Roman" w:hAnsi="Fira Sans" w:cs="Calibri Light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F58805" w14:textId="77777777" w:rsidR="00982626" w:rsidRPr="00A929B5" w:rsidRDefault="00982626" w:rsidP="00F84712">
            <w:pPr>
              <w:ind w:left="0" w:firstLine="0"/>
              <w:jc w:val="center"/>
              <w:rPr>
                <w:rFonts w:ascii="Fira Sans" w:eastAsia="Times New Roman" w:hAnsi="Fira Sans" w:cs="Calibri Light"/>
                <w:sz w:val="19"/>
                <w:szCs w:val="19"/>
                <w:lang w:eastAsia="pl-PL"/>
              </w:rPr>
            </w:pPr>
            <w:r w:rsidRPr="00A929B5">
              <w:rPr>
                <w:rFonts w:ascii="Fira Sans" w:eastAsia="Times New Roman" w:hAnsi="Fira Sans" w:cs="Calibri Light"/>
                <w:sz w:val="19"/>
                <w:szCs w:val="19"/>
                <w:lang w:eastAsia="pl-PL"/>
              </w:rPr>
              <w:t> 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2A1E" w14:textId="77777777" w:rsidR="00982626" w:rsidRPr="00A929B5" w:rsidRDefault="00982626" w:rsidP="00F84712">
            <w:pPr>
              <w:ind w:left="0" w:firstLine="0"/>
              <w:rPr>
                <w:rFonts w:ascii="Fira Sans" w:eastAsia="Times New Roman" w:hAnsi="Fira Sans" w:cs="Calibri Light"/>
                <w:sz w:val="19"/>
                <w:szCs w:val="19"/>
                <w:lang w:eastAsia="pl-PL"/>
              </w:rPr>
            </w:pPr>
            <w:r w:rsidRPr="00A929B5">
              <w:rPr>
                <w:rFonts w:ascii="Fira Sans" w:eastAsia="Times New Roman" w:hAnsi="Fira Sans" w:cs="Calibri Light"/>
                <w:sz w:val="19"/>
                <w:szCs w:val="19"/>
                <w:lang w:eastAsia="pl-PL"/>
              </w:rPr>
              <w:t> </w:t>
            </w:r>
          </w:p>
        </w:tc>
      </w:tr>
      <w:tr w:rsidR="00982626" w:rsidRPr="00A929B5" w14:paraId="19CAD663" w14:textId="77777777" w:rsidTr="005E5821">
        <w:trPr>
          <w:trHeight w:val="13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1E9B" w14:textId="77777777" w:rsidR="00982626" w:rsidRPr="00A929B5" w:rsidRDefault="00982626" w:rsidP="00F84712">
            <w:pPr>
              <w:ind w:left="0" w:firstLine="0"/>
              <w:jc w:val="center"/>
              <w:rPr>
                <w:rFonts w:ascii="Fira Sans" w:eastAsia="Times New Roman" w:hAnsi="Fira Sans" w:cs="Calibri Light"/>
                <w:sz w:val="19"/>
                <w:szCs w:val="19"/>
                <w:lang w:eastAsia="pl-PL"/>
              </w:rPr>
            </w:pPr>
            <w:r w:rsidRPr="00A929B5">
              <w:rPr>
                <w:rFonts w:ascii="Fira Sans" w:eastAsia="Times New Roman" w:hAnsi="Fira Sans" w:cs="Calibri Light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601B45" w14:textId="77777777" w:rsidR="00982626" w:rsidRPr="00A929B5" w:rsidRDefault="00982626" w:rsidP="00F84712">
            <w:pPr>
              <w:ind w:left="0" w:firstLine="0"/>
              <w:jc w:val="center"/>
              <w:rPr>
                <w:rFonts w:ascii="Fira Sans" w:eastAsia="Times New Roman" w:hAnsi="Fira Sans" w:cs="Calibri Light"/>
                <w:sz w:val="19"/>
                <w:szCs w:val="19"/>
                <w:lang w:eastAsia="pl-PL"/>
              </w:rPr>
            </w:pPr>
            <w:r w:rsidRPr="00A929B5">
              <w:rPr>
                <w:rFonts w:ascii="Fira Sans" w:eastAsia="Times New Roman" w:hAnsi="Fira Sans" w:cs="Calibri Light"/>
                <w:sz w:val="19"/>
                <w:szCs w:val="19"/>
                <w:lang w:eastAsia="pl-PL"/>
              </w:rPr>
              <w:t> 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DC51" w14:textId="77777777" w:rsidR="00982626" w:rsidRPr="00A929B5" w:rsidRDefault="00982626" w:rsidP="00F84712">
            <w:pPr>
              <w:ind w:left="0" w:firstLine="0"/>
              <w:rPr>
                <w:rFonts w:ascii="Fira Sans" w:eastAsia="Times New Roman" w:hAnsi="Fira Sans" w:cs="Calibri Light"/>
                <w:sz w:val="19"/>
                <w:szCs w:val="19"/>
                <w:lang w:eastAsia="pl-PL"/>
              </w:rPr>
            </w:pPr>
            <w:r w:rsidRPr="00A929B5">
              <w:rPr>
                <w:rFonts w:ascii="Fira Sans" w:eastAsia="Times New Roman" w:hAnsi="Fira Sans" w:cs="Calibri Light"/>
                <w:sz w:val="19"/>
                <w:szCs w:val="19"/>
                <w:lang w:eastAsia="pl-PL"/>
              </w:rPr>
              <w:t> </w:t>
            </w:r>
          </w:p>
        </w:tc>
      </w:tr>
    </w:tbl>
    <w:p w14:paraId="322C06B7" w14:textId="1A81D5A7" w:rsidR="00D87C88" w:rsidRPr="00A929B5" w:rsidRDefault="00EF35C0" w:rsidP="00EF35C0">
      <w:pPr>
        <w:ind w:left="850" w:firstLine="0"/>
        <w:rPr>
          <w:rFonts w:ascii="Fira Sans" w:eastAsia="Times New Roman" w:hAnsi="Fira Sans" w:cs="Calibri Light"/>
          <w:i/>
          <w:iCs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i/>
          <w:iCs/>
          <w:kern w:val="1"/>
          <w:sz w:val="19"/>
          <w:szCs w:val="19"/>
          <w:lang w:eastAsia="ar-SA"/>
        </w:rPr>
        <w:t>(*)</w:t>
      </w: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 </w:t>
      </w:r>
      <w:r w:rsidRPr="00A929B5">
        <w:rPr>
          <w:rFonts w:ascii="Fira Sans" w:eastAsia="Times New Roman" w:hAnsi="Fira Sans" w:cs="Calibri Light"/>
          <w:i/>
          <w:iCs/>
          <w:kern w:val="1"/>
          <w:sz w:val="19"/>
          <w:szCs w:val="19"/>
          <w:lang w:eastAsia="ar-SA"/>
        </w:rPr>
        <w:t>niepotrzebne skreślić</w:t>
      </w:r>
    </w:p>
    <w:p w14:paraId="7DD42DD6" w14:textId="619BE3B2" w:rsidR="005E5821" w:rsidRPr="00A929B5" w:rsidRDefault="0078233A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w</w:t>
      </w:r>
      <w:r w:rsidR="005E5821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ypełniłem obowiązki informacyjne przewidziane w art. 13 lub art. 14 RODO) wobec osób fizycznych, od których dane osobowe bezpośrednio lub pośrednio pozyskałem w celu ubiegania się o udzielenie zamówienia publicznego w niniejszym postępowaniu*</w:t>
      </w:r>
      <w:r w:rsidR="006F2E5C"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;</w:t>
      </w:r>
    </w:p>
    <w:p w14:paraId="63E81257" w14:textId="43012797" w:rsidR="005E5821" w:rsidRPr="00A929B5" w:rsidRDefault="00EF35C0" w:rsidP="005E5821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60" w:after="60"/>
        <w:ind w:left="850" w:firstLine="0"/>
        <w:contextualSpacing w:val="0"/>
        <w:jc w:val="both"/>
        <w:rPr>
          <w:rFonts w:ascii="Fira Sans" w:eastAsia="Times New Roman" w:hAnsi="Fira Sans" w:cs="Calibri Light"/>
          <w:i/>
          <w:iCs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i/>
          <w:iCs/>
          <w:kern w:val="1"/>
          <w:sz w:val="19"/>
          <w:szCs w:val="19"/>
          <w:lang w:eastAsia="ar-SA"/>
        </w:rPr>
        <w:lastRenderedPageBreak/>
        <w:t>(*)</w:t>
      </w: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 </w:t>
      </w:r>
      <w:r w:rsidR="005E5821" w:rsidRPr="00A929B5">
        <w:rPr>
          <w:rStyle w:val="Domylnaczcionkaakapitu1"/>
          <w:rFonts w:ascii="Fira Sans" w:hAnsi="Fira Sans" w:cs="Calibri Light"/>
          <w:bCs/>
          <w:i/>
          <w:iCs/>
          <w:sz w:val="19"/>
          <w:szCs w:val="19"/>
        </w:rPr>
        <w:t>W przypadku gdy wykonawca nie przekazuje danych osobowych innych niż bezpośrednio jego dotyczących lub zachodzi wyłączenie stosowania obowiązku informacyjnego, stosownie do art. 13 ust. 4 lub art. 14 ust. 5 RODO treści oświadczenia z punktu 9 wykonawca nie składa  i go wykreśla.</w:t>
      </w:r>
    </w:p>
    <w:p w14:paraId="3AD2EC88" w14:textId="62CA8763" w:rsidR="006F2E5C" w:rsidRPr="00A929B5" w:rsidRDefault="006F2E5C" w:rsidP="006F2E5C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</w:pPr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zapoznałe</w:t>
      </w:r>
      <w:r w:rsidR="00742226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 xml:space="preserve">m się z dokumentami zamówienia </w:t>
      </w:r>
      <w:bookmarkStart w:id="13" w:name="_GoBack"/>
      <w:bookmarkEnd w:id="13"/>
      <w:r w:rsidRPr="00A929B5">
        <w:rPr>
          <w:rFonts w:ascii="Fira Sans" w:eastAsia="Times New Roman" w:hAnsi="Fira Sans" w:cs="Calibri Light"/>
          <w:kern w:val="1"/>
          <w:sz w:val="19"/>
          <w:szCs w:val="19"/>
          <w:lang w:eastAsia="ar-SA"/>
        </w:rPr>
        <w:t>i akceptuję ich treść.</w:t>
      </w:r>
    </w:p>
    <w:p w14:paraId="308556A2" w14:textId="0EB44031" w:rsidR="007E4BED" w:rsidRPr="00A929B5" w:rsidRDefault="007E4BED" w:rsidP="00B61F3D">
      <w:pPr>
        <w:ind w:left="0" w:firstLine="0"/>
        <w:rPr>
          <w:rFonts w:ascii="Fira Sans" w:eastAsia="Times New Roman" w:hAnsi="Fira Sans" w:cs="Calibri Light"/>
          <w:i/>
          <w:kern w:val="1"/>
          <w:sz w:val="19"/>
          <w:szCs w:val="19"/>
          <w:lang w:eastAsia="ar-SA"/>
        </w:rPr>
      </w:pPr>
    </w:p>
    <w:p w14:paraId="1910C0DF" w14:textId="77777777" w:rsidR="005773E6" w:rsidRPr="00A929B5" w:rsidRDefault="005773E6" w:rsidP="005773E6">
      <w:pPr>
        <w:suppressAutoHyphens/>
        <w:ind w:left="0" w:firstLine="0"/>
        <w:jc w:val="both"/>
        <w:rPr>
          <w:rFonts w:ascii="Fira Sans" w:eastAsia="Times New Roman" w:hAnsi="Fira Sans" w:cs="Calibri Light"/>
          <w:i/>
          <w:kern w:val="1"/>
          <w:sz w:val="16"/>
          <w:szCs w:val="16"/>
          <w:lang w:eastAsia="ar-SA"/>
        </w:rPr>
      </w:pPr>
      <w:r w:rsidRPr="00A929B5">
        <w:rPr>
          <w:rFonts w:ascii="Fira Sans" w:eastAsia="Times New Roman" w:hAnsi="Fira Sans" w:cs="Calibri Light"/>
          <w:i/>
          <w:kern w:val="1"/>
          <w:sz w:val="16"/>
          <w:szCs w:val="16"/>
          <w:lang w:eastAsia="ar-SA"/>
        </w:rPr>
        <w:t>......................................, dnia ....................</w:t>
      </w:r>
      <w:r w:rsidRPr="00A929B5">
        <w:rPr>
          <w:rFonts w:ascii="Fira Sans" w:eastAsia="Times New Roman" w:hAnsi="Fira Sans" w:cs="Calibri Light"/>
          <w:i/>
          <w:kern w:val="1"/>
          <w:sz w:val="16"/>
          <w:szCs w:val="16"/>
          <w:lang w:eastAsia="ar-SA"/>
        </w:rPr>
        <w:tab/>
      </w:r>
      <w:r w:rsidRPr="00A929B5">
        <w:rPr>
          <w:rFonts w:ascii="Fira Sans" w:eastAsia="Times New Roman" w:hAnsi="Fira Sans" w:cs="Calibri Light"/>
          <w:i/>
          <w:kern w:val="1"/>
          <w:sz w:val="16"/>
          <w:szCs w:val="16"/>
          <w:lang w:eastAsia="ar-SA"/>
        </w:rPr>
        <w:tab/>
      </w:r>
      <w:r w:rsidRPr="00A929B5">
        <w:rPr>
          <w:rFonts w:ascii="Fira Sans" w:eastAsia="Times New Roman" w:hAnsi="Fira Sans" w:cs="Calibri Light"/>
          <w:i/>
          <w:kern w:val="1"/>
          <w:sz w:val="16"/>
          <w:szCs w:val="16"/>
          <w:lang w:eastAsia="ar-SA"/>
        </w:rPr>
        <w:tab/>
      </w:r>
      <w:r w:rsidRPr="00A929B5">
        <w:rPr>
          <w:rFonts w:ascii="Fira Sans" w:eastAsia="Times New Roman" w:hAnsi="Fira Sans" w:cs="Calibri Light"/>
          <w:i/>
          <w:kern w:val="1"/>
          <w:sz w:val="16"/>
          <w:szCs w:val="16"/>
          <w:lang w:eastAsia="ar-SA"/>
        </w:rPr>
        <w:tab/>
      </w:r>
    </w:p>
    <w:p w14:paraId="32C3F976" w14:textId="70C7CDBE" w:rsidR="00F97E21" w:rsidRPr="00A929B5" w:rsidRDefault="00AF03ED" w:rsidP="00F97E21">
      <w:pPr>
        <w:suppressAutoHyphens/>
        <w:ind w:left="6095" w:firstLine="0"/>
        <w:rPr>
          <w:rFonts w:ascii="Fira Sans" w:eastAsia="Times New Roman" w:hAnsi="Fira Sans" w:cs="Calibri Light"/>
          <w:i/>
          <w:kern w:val="1"/>
          <w:sz w:val="16"/>
          <w:szCs w:val="16"/>
          <w:lang w:eastAsia="ar-SA"/>
        </w:rPr>
      </w:pPr>
      <w:r w:rsidRPr="00A929B5">
        <w:rPr>
          <w:rFonts w:ascii="Fira Sans" w:eastAsia="Times New Roman" w:hAnsi="Fira Sans" w:cs="Calibri Light"/>
          <w:i/>
          <w:kern w:val="1"/>
          <w:sz w:val="16"/>
          <w:szCs w:val="16"/>
          <w:lang w:eastAsia="ar-SA"/>
        </w:rPr>
        <w:t xml:space="preserve">       </w:t>
      </w:r>
      <w:r w:rsidR="00F97E21" w:rsidRPr="00A929B5">
        <w:rPr>
          <w:rFonts w:ascii="Fira Sans" w:eastAsia="Times New Roman" w:hAnsi="Fira Sans" w:cs="Calibri Light"/>
          <w:i/>
          <w:kern w:val="1"/>
          <w:sz w:val="16"/>
          <w:szCs w:val="16"/>
          <w:lang w:eastAsia="ar-SA"/>
        </w:rPr>
        <w:t>…………….……………………………………….</w:t>
      </w:r>
    </w:p>
    <w:p w14:paraId="50286EA8" w14:textId="16B380AF" w:rsidR="00C9246F" w:rsidRDefault="00F97E21" w:rsidP="00F97E21">
      <w:pPr>
        <w:suppressAutoHyphens/>
        <w:ind w:left="6096" w:firstLine="0"/>
        <w:jc w:val="center"/>
        <w:rPr>
          <w:rFonts w:ascii="Fira Sans" w:eastAsia="Times New Roman" w:hAnsi="Fira Sans" w:cs="Calibri Light"/>
          <w:i/>
          <w:kern w:val="1"/>
          <w:sz w:val="16"/>
          <w:szCs w:val="16"/>
          <w:lang w:eastAsia="ar-SA"/>
        </w:rPr>
      </w:pPr>
      <w:r w:rsidRPr="00A929B5">
        <w:rPr>
          <w:rFonts w:ascii="Fira Sans" w:eastAsia="Times New Roman" w:hAnsi="Fira Sans" w:cs="Calibri Light"/>
          <w:i/>
          <w:kern w:val="1"/>
          <w:sz w:val="16"/>
          <w:szCs w:val="16"/>
          <w:lang w:eastAsia="ar-SA"/>
        </w:rPr>
        <w:t>Podpis osoby</w:t>
      </w:r>
      <w:r w:rsidR="00B842A0" w:rsidRPr="00A929B5">
        <w:rPr>
          <w:rFonts w:ascii="Fira Sans" w:eastAsia="Times New Roman" w:hAnsi="Fira Sans" w:cs="Calibri Light"/>
          <w:i/>
          <w:kern w:val="1"/>
          <w:sz w:val="16"/>
          <w:szCs w:val="16"/>
          <w:lang w:eastAsia="ar-SA"/>
        </w:rPr>
        <w:t xml:space="preserve"> </w:t>
      </w:r>
      <w:r w:rsidRPr="00A929B5">
        <w:rPr>
          <w:rFonts w:ascii="Fira Sans" w:eastAsia="Times New Roman" w:hAnsi="Fira Sans" w:cs="Calibri Light"/>
          <w:i/>
          <w:kern w:val="1"/>
          <w:sz w:val="16"/>
          <w:szCs w:val="16"/>
          <w:lang w:eastAsia="ar-SA"/>
        </w:rPr>
        <w:t>uprawnionej</w:t>
      </w:r>
      <w:r w:rsidR="00B842A0" w:rsidRPr="00A929B5">
        <w:rPr>
          <w:rFonts w:ascii="Fira Sans" w:eastAsia="Times New Roman" w:hAnsi="Fira Sans" w:cs="Calibri Light"/>
          <w:i/>
          <w:kern w:val="1"/>
          <w:sz w:val="16"/>
          <w:szCs w:val="16"/>
          <w:lang w:eastAsia="ar-SA"/>
        </w:rPr>
        <w:br/>
      </w:r>
      <w:r w:rsidRPr="00A929B5">
        <w:rPr>
          <w:rFonts w:ascii="Fira Sans" w:eastAsia="Times New Roman" w:hAnsi="Fira Sans" w:cs="Calibri Light"/>
          <w:i/>
          <w:kern w:val="1"/>
          <w:sz w:val="16"/>
          <w:szCs w:val="16"/>
          <w:lang w:eastAsia="ar-SA"/>
        </w:rPr>
        <w:t xml:space="preserve"> do reprezentowania Wykonawcy</w:t>
      </w:r>
    </w:p>
    <w:p w14:paraId="0854E6E0" w14:textId="77777777" w:rsidR="00C9246F" w:rsidRDefault="00C9246F" w:rsidP="00F97E21">
      <w:pPr>
        <w:suppressAutoHyphens/>
        <w:ind w:left="6096" w:firstLine="0"/>
        <w:jc w:val="center"/>
        <w:rPr>
          <w:rFonts w:ascii="Fira Sans" w:eastAsia="Times New Roman" w:hAnsi="Fira Sans" w:cs="Calibri Light"/>
          <w:i/>
          <w:kern w:val="1"/>
          <w:sz w:val="16"/>
          <w:szCs w:val="16"/>
          <w:lang w:eastAsia="ar-SA"/>
        </w:rPr>
      </w:pPr>
    </w:p>
    <w:sectPr w:rsidR="00C9246F" w:rsidSect="00E6354F">
      <w:type w:val="continuous"/>
      <w:pgSz w:w="11906" w:h="16838" w:code="9"/>
      <w:pgMar w:top="1242" w:right="1134" w:bottom="1077" w:left="1134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12F69" w14:textId="77777777" w:rsidR="000E4AD7" w:rsidRDefault="000E4AD7" w:rsidP="00655BC3">
      <w:r>
        <w:separator/>
      </w:r>
    </w:p>
  </w:endnote>
  <w:endnote w:type="continuationSeparator" w:id="0">
    <w:p w14:paraId="239B356C" w14:textId="77777777" w:rsidR="000E4AD7" w:rsidRDefault="000E4AD7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Calibri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3C206" w14:textId="5687C79B" w:rsidR="002D773E" w:rsidRPr="00292C59" w:rsidRDefault="002D773E" w:rsidP="00292C59">
    <w:pPr>
      <w:pStyle w:val="Stopka"/>
      <w:jc w:val="right"/>
      <w:rPr>
        <w:rFonts w:ascii="Calibri" w:hAnsi="Calibri"/>
        <w:sz w:val="16"/>
      </w:rPr>
    </w:pPr>
    <w:r w:rsidRPr="00620353">
      <w:rPr>
        <w:rFonts w:ascii="Calibri" w:hAnsi="Calibri"/>
        <w:sz w:val="16"/>
      </w:rPr>
      <w:fldChar w:fldCharType="begin"/>
    </w:r>
    <w:r w:rsidRPr="00620353">
      <w:rPr>
        <w:rFonts w:ascii="Calibri" w:hAnsi="Calibri"/>
        <w:sz w:val="16"/>
      </w:rPr>
      <w:instrText>PAGE   \* MERGEFORMAT</w:instrText>
    </w:r>
    <w:r w:rsidRPr="00620353">
      <w:rPr>
        <w:rFonts w:ascii="Calibri" w:hAnsi="Calibri"/>
        <w:sz w:val="16"/>
      </w:rPr>
      <w:fldChar w:fldCharType="separate"/>
    </w:r>
    <w:r w:rsidR="00742226">
      <w:rPr>
        <w:rFonts w:ascii="Calibri" w:hAnsi="Calibri"/>
        <w:noProof/>
        <w:sz w:val="16"/>
      </w:rPr>
      <w:t>3</w:t>
    </w:r>
    <w:r w:rsidRPr="00620353">
      <w:rPr>
        <w:rFonts w:ascii="Calibri" w:hAnsi="Calibri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8A237" w14:textId="794E0EA9" w:rsidR="00A929B5" w:rsidRDefault="00A929B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42956913" wp14:editId="419F1D87">
          <wp:simplePos x="0" y="0"/>
          <wp:positionH relativeFrom="page">
            <wp:posOffset>338622</wp:posOffset>
          </wp:positionH>
          <wp:positionV relativeFrom="page">
            <wp:posOffset>9805931</wp:posOffset>
          </wp:positionV>
          <wp:extent cx="1641600" cy="6120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FC599" w14:textId="77777777" w:rsidR="000E4AD7" w:rsidRDefault="000E4AD7" w:rsidP="00655BC3">
      <w:r>
        <w:separator/>
      </w:r>
    </w:p>
  </w:footnote>
  <w:footnote w:type="continuationSeparator" w:id="0">
    <w:p w14:paraId="24D8E85B" w14:textId="77777777" w:rsidR="000E4AD7" w:rsidRDefault="000E4AD7" w:rsidP="0065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CDDA7" w14:textId="77777777" w:rsidR="006B1F21" w:rsidRPr="00531868" w:rsidRDefault="006B1F21" w:rsidP="006B1F21">
    <w:pPr>
      <w:pStyle w:val="Nagwek"/>
      <w:jc w:val="center"/>
      <w:rPr>
        <w:rFonts w:asciiTheme="minorHAnsi" w:hAnsiTheme="minorHAnsi" w:cstheme="minorHAnsi"/>
        <w:b/>
        <w:bCs/>
        <w:smallCaps/>
        <w:sz w:val="10"/>
        <w:szCs w:val="10"/>
      </w:rPr>
    </w:pPr>
    <w:bookmarkStart w:id="2" w:name="_Hlk65833318"/>
    <w:bookmarkStart w:id="3" w:name="_Hlk71272707"/>
    <w:bookmarkStart w:id="4" w:name="_Hlk71272708"/>
    <w:bookmarkStart w:id="5" w:name="_Hlk71273451"/>
    <w:bookmarkStart w:id="6" w:name="_Hlk71273452"/>
    <w:bookmarkStart w:id="7" w:name="_Hlk82587799"/>
    <w:bookmarkStart w:id="8" w:name="_Hlk82587800"/>
    <w:bookmarkStart w:id="9" w:name="_Hlk100671675"/>
    <w:bookmarkStart w:id="10" w:name="_Hlk100671676"/>
    <w:bookmarkStart w:id="11" w:name="_Hlk160015119"/>
    <w:bookmarkStart w:id="12" w:name="_Hlk160015120"/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p w14:paraId="6580380B" w14:textId="3365D691" w:rsidR="006B1F21" w:rsidRPr="003C4A56" w:rsidRDefault="006B1F21" w:rsidP="006B1F21">
    <w:pPr>
      <w:pStyle w:val="Nagwek"/>
    </w:pPr>
  </w:p>
  <w:p w14:paraId="79938BA0" w14:textId="5F7F5BF9" w:rsidR="009463C9" w:rsidRPr="006B1F21" w:rsidRDefault="009463C9" w:rsidP="006B1F21">
    <w:pPr>
      <w:pStyle w:val="Nagwek"/>
      <w:ind w:lef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BB10A" w14:textId="533E785D" w:rsidR="00A929B5" w:rsidRDefault="00A929B5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E9C77E1" wp14:editId="582AB427">
          <wp:simplePos x="0" y="0"/>
          <wp:positionH relativeFrom="column">
            <wp:posOffset>-560705</wp:posOffset>
          </wp:positionH>
          <wp:positionV relativeFrom="paragraph">
            <wp:posOffset>-297285</wp:posOffset>
          </wp:positionV>
          <wp:extent cx="2493006" cy="1114425"/>
          <wp:effectExtent l="0" t="0" r="3175" b="0"/>
          <wp:wrapNone/>
          <wp:docPr id="3" name="Obraz 3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3006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3BA1B46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5A965BC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DD2C2F"/>
    <w:multiLevelType w:val="hybridMultilevel"/>
    <w:tmpl w:val="851C2502"/>
    <w:lvl w:ilvl="0" w:tplc="92CACCB4">
      <w:start w:val="1"/>
      <w:numFmt w:val="bullet"/>
      <w:lvlText w:val="-"/>
      <w:lvlJc w:val="left"/>
      <w:pPr>
        <w:ind w:left="2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0" w15:restartNumberingAfterBreak="0">
    <w:nsid w:val="0761472F"/>
    <w:multiLevelType w:val="hybridMultilevel"/>
    <w:tmpl w:val="0D3C2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290F7F"/>
    <w:multiLevelType w:val="hybridMultilevel"/>
    <w:tmpl w:val="0B24D3EC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0B224F7D"/>
    <w:multiLevelType w:val="hybridMultilevel"/>
    <w:tmpl w:val="54524770"/>
    <w:lvl w:ilvl="0" w:tplc="01521CD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F961DD2"/>
    <w:multiLevelType w:val="hybridMultilevel"/>
    <w:tmpl w:val="C338B80A"/>
    <w:lvl w:ilvl="0" w:tplc="ADB2FEAC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4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A0336"/>
    <w:multiLevelType w:val="hybridMultilevel"/>
    <w:tmpl w:val="C436E748"/>
    <w:lvl w:ilvl="0" w:tplc="77021CAE">
      <w:start w:val="1"/>
      <w:numFmt w:val="decimal"/>
      <w:lvlText w:val="%1"/>
      <w:lvlJc w:val="left"/>
      <w:pPr>
        <w:ind w:left="1080" w:hanging="360"/>
      </w:pPr>
      <w:rPr>
        <w:rFonts w:ascii="Calibri" w:hAnsi="Calibri" w:cs="Times New Roman" w:hint="default"/>
        <w:b w:val="0"/>
        <w:i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F5C4A16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0384DD6"/>
    <w:multiLevelType w:val="hybridMultilevel"/>
    <w:tmpl w:val="0F14E084"/>
    <w:lvl w:ilvl="0" w:tplc="F9302E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22012E2B"/>
    <w:multiLevelType w:val="hybridMultilevel"/>
    <w:tmpl w:val="81A89EEA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51665A6"/>
    <w:multiLevelType w:val="hybridMultilevel"/>
    <w:tmpl w:val="9F3E9F72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474FCB"/>
    <w:multiLevelType w:val="hybridMultilevel"/>
    <w:tmpl w:val="C5E69C4C"/>
    <w:lvl w:ilvl="0" w:tplc="514E7A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E72E9F"/>
    <w:multiLevelType w:val="hybridMultilevel"/>
    <w:tmpl w:val="9C6E9B2C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2AC92A95"/>
    <w:multiLevelType w:val="hybridMultilevel"/>
    <w:tmpl w:val="C600763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2E8E2D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28146CA"/>
    <w:multiLevelType w:val="hybridMultilevel"/>
    <w:tmpl w:val="63067A46"/>
    <w:lvl w:ilvl="0" w:tplc="5958D7E8">
      <w:start w:val="20"/>
      <w:numFmt w:val="bullet"/>
      <w:lvlText w:val=""/>
      <w:lvlJc w:val="left"/>
      <w:pPr>
        <w:ind w:left="78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34A264B2"/>
    <w:multiLevelType w:val="hybridMultilevel"/>
    <w:tmpl w:val="A8B24E04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EB3AAD"/>
    <w:multiLevelType w:val="hybridMultilevel"/>
    <w:tmpl w:val="5DAADA36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DF46FB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08F5E81"/>
    <w:multiLevelType w:val="hybridMultilevel"/>
    <w:tmpl w:val="0D3C2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EE2D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1137C61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33C63D4"/>
    <w:multiLevelType w:val="hybridMultilevel"/>
    <w:tmpl w:val="0B24D3EC"/>
    <w:lvl w:ilvl="0" w:tplc="BC1ADF9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561F191D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9E01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8587997"/>
    <w:multiLevelType w:val="hybridMultilevel"/>
    <w:tmpl w:val="B590F100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0" w15:restartNumberingAfterBreak="0">
    <w:nsid w:val="58EE627D"/>
    <w:multiLevelType w:val="hybridMultilevel"/>
    <w:tmpl w:val="E256921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2ED6EF3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766F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63DB050B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C62E08"/>
    <w:multiLevelType w:val="hybridMultilevel"/>
    <w:tmpl w:val="37460958"/>
    <w:lvl w:ilvl="0" w:tplc="0AA6F3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123A24"/>
    <w:multiLevelType w:val="hybridMultilevel"/>
    <w:tmpl w:val="88FA4B4E"/>
    <w:lvl w:ilvl="0" w:tplc="C902EE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96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DE07A29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E0E53A9"/>
    <w:multiLevelType w:val="hybridMultilevel"/>
    <w:tmpl w:val="6DA00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0A127D"/>
    <w:multiLevelType w:val="hybridMultilevel"/>
    <w:tmpl w:val="DE168876"/>
    <w:lvl w:ilvl="0" w:tplc="4F3401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5" w15:restartNumberingAfterBreak="0">
    <w:nsid w:val="7B8573ED"/>
    <w:multiLevelType w:val="hybridMultilevel"/>
    <w:tmpl w:val="355C7F9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7BCC049F"/>
    <w:multiLevelType w:val="hybridMultilevel"/>
    <w:tmpl w:val="D42C3F82"/>
    <w:lvl w:ilvl="0" w:tplc="6BA4DD2E">
      <w:start w:val="1"/>
      <w:numFmt w:val="decimal"/>
      <w:lvlText w:val="%1)"/>
      <w:lvlJc w:val="left"/>
      <w:pPr>
        <w:ind w:left="854" w:hanging="360"/>
      </w:pPr>
      <w:rPr>
        <w:rFonts w:ascii="Calibri" w:hAnsi="Calibr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57" w15:restartNumberingAfterBreak="0">
    <w:nsid w:val="7FDE3AD2"/>
    <w:multiLevelType w:val="hybridMultilevel"/>
    <w:tmpl w:val="70585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0"/>
  </w:num>
  <w:num w:numId="3">
    <w:abstractNumId w:val="14"/>
  </w:num>
  <w:num w:numId="4">
    <w:abstractNumId w:val="50"/>
  </w:num>
  <w:num w:numId="5">
    <w:abstractNumId w:val="9"/>
  </w:num>
  <w:num w:numId="6">
    <w:abstractNumId w:val="21"/>
  </w:num>
  <w:num w:numId="7">
    <w:abstractNumId w:val="18"/>
  </w:num>
  <w:num w:numId="8">
    <w:abstractNumId w:val="54"/>
  </w:num>
  <w:num w:numId="9">
    <w:abstractNumId w:val="16"/>
  </w:num>
  <w:num w:numId="10">
    <w:abstractNumId w:val="13"/>
  </w:num>
  <w:num w:numId="11">
    <w:abstractNumId w:val="47"/>
  </w:num>
  <w:num w:numId="12">
    <w:abstractNumId w:val="19"/>
  </w:num>
  <w:num w:numId="13">
    <w:abstractNumId w:val="25"/>
  </w:num>
  <w:num w:numId="14">
    <w:abstractNumId w:val="12"/>
  </w:num>
  <w:num w:numId="15">
    <w:abstractNumId w:val="15"/>
  </w:num>
  <w:num w:numId="16">
    <w:abstractNumId w:val="26"/>
  </w:num>
  <w:num w:numId="1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7"/>
  </w:num>
  <w:num w:numId="19">
    <w:abstractNumId w:val="56"/>
  </w:num>
  <w:num w:numId="20">
    <w:abstractNumId w:val="17"/>
  </w:num>
  <w:num w:numId="21">
    <w:abstractNumId w:val="45"/>
  </w:num>
  <w:num w:numId="22">
    <w:abstractNumId w:val="36"/>
  </w:num>
  <w:num w:numId="23">
    <w:abstractNumId w:val="20"/>
  </w:num>
  <w:num w:numId="24">
    <w:abstractNumId w:val="31"/>
  </w:num>
  <w:num w:numId="25">
    <w:abstractNumId w:val="51"/>
  </w:num>
  <w:num w:numId="26">
    <w:abstractNumId w:val="46"/>
  </w:num>
  <w:num w:numId="27">
    <w:abstractNumId w:val="3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8">
    <w:abstractNumId w:val="28"/>
  </w:num>
  <w:num w:numId="29">
    <w:abstractNumId w:val="7"/>
  </w:num>
  <w:num w:numId="30">
    <w:abstractNumId w:val="22"/>
  </w:num>
  <w:num w:numId="31">
    <w:abstractNumId w:val="38"/>
  </w:num>
  <w:num w:numId="32">
    <w:abstractNumId w:val="37"/>
  </w:num>
  <w:num w:numId="33">
    <w:abstractNumId w:val="55"/>
  </w:num>
  <w:num w:numId="34">
    <w:abstractNumId w:val="40"/>
  </w:num>
  <w:num w:numId="35">
    <w:abstractNumId w:val="49"/>
  </w:num>
  <w:num w:numId="36">
    <w:abstractNumId w:val="8"/>
  </w:num>
  <w:num w:numId="37">
    <w:abstractNumId w:val="32"/>
  </w:num>
  <w:num w:numId="38">
    <w:abstractNumId w:val="48"/>
  </w:num>
  <w:num w:numId="39">
    <w:abstractNumId w:val="23"/>
  </w:num>
  <w:num w:numId="40">
    <w:abstractNumId w:val="53"/>
  </w:num>
  <w:num w:numId="41">
    <w:abstractNumId w:val="34"/>
  </w:num>
  <w:num w:numId="42">
    <w:abstractNumId w:val="11"/>
  </w:num>
  <w:num w:numId="43">
    <w:abstractNumId w:val="24"/>
  </w:num>
  <w:num w:numId="44">
    <w:abstractNumId w:val="10"/>
  </w:num>
  <w:num w:numId="45">
    <w:abstractNumId w:val="29"/>
  </w:num>
  <w:num w:numId="46">
    <w:abstractNumId w:val="5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113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BC3"/>
    <w:rsid w:val="000004D9"/>
    <w:rsid w:val="00002461"/>
    <w:rsid w:val="00002AF3"/>
    <w:rsid w:val="00004EC8"/>
    <w:rsid w:val="00004F45"/>
    <w:rsid w:val="00005C7F"/>
    <w:rsid w:val="00006366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17D75"/>
    <w:rsid w:val="00020893"/>
    <w:rsid w:val="000209D6"/>
    <w:rsid w:val="0002139C"/>
    <w:rsid w:val="000219C2"/>
    <w:rsid w:val="00021DA4"/>
    <w:rsid w:val="000224CA"/>
    <w:rsid w:val="00022D0B"/>
    <w:rsid w:val="000247DC"/>
    <w:rsid w:val="000273F9"/>
    <w:rsid w:val="00027A8D"/>
    <w:rsid w:val="000306D0"/>
    <w:rsid w:val="00030E08"/>
    <w:rsid w:val="000312FA"/>
    <w:rsid w:val="000338EF"/>
    <w:rsid w:val="000358D0"/>
    <w:rsid w:val="00036010"/>
    <w:rsid w:val="00037B74"/>
    <w:rsid w:val="00042818"/>
    <w:rsid w:val="00042BAC"/>
    <w:rsid w:val="0004583E"/>
    <w:rsid w:val="00045F87"/>
    <w:rsid w:val="000504B7"/>
    <w:rsid w:val="0005156B"/>
    <w:rsid w:val="000526ED"/>
    <w:rsid w:val="00053795"/>
    <w:rsid w:val="000539C9"/>
    <w:rsid w:val="00055A10"/>
    <w:rsid w:val="00055ED3"/>
    <w:rsid w:val="000561BC"/>
    <w:rsid w:val="000561F2"/>
    <w:rsid w:val="000572FC"/>
    <w:rsid w:val="00057AF4"/>
    <w:rsid w:val="00060746"/>
    <w:rsid w:val="00064370"/>
    <w:rsid w:val="00065970"/>
    <w:rsid w:val="00065C12"/>
    <w:rsid w:val="000668F3"/>
    <w:rsid w:val="00067F16"/>
    <w:rsid w:val="00070765"/>
    <w:rsid w:val="00072D8B"/>
    <w:rsid w:val="00073260"/>
    <w:rsid w:val="0007472B"/>
    <w:rsid w:val="00074A8D"/>
    <w:rsid w:val="000773AE"/>
    <w:rsid w:val="00082C51"/>
    <w:rsid w:val="0008313A"/>
    <w:rsid w:val="000847C9"/>
    <w:rsid w:val="00084BC6"/>
    <w:rsid w:val="000852CF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6C3A"/>
    <w:rsid w:val="000D08DC"/>
    <w:rsid w:val="000D0B02"/>
    <w:rsid w:val="000D16E7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4AD7"/>
    <w:rsid w:val="000E5A88"/>
    <w:rsid w:val="000E7027"/>
    <w:rsid w:val="000F1650"/>
    <w:rsid w:val="000F17FC"/>
    <w:rsid w:val="000F2C2D"/>
    <w:rsid w:val="000F2FC3"/>
    <w:rsid w:val="000F472F"/>
    <w:rsid w:val="000F4DCE"/>
    <w:rsid w:val="000F642C"/>
    <w:rsid w:val="000F7DD4"/>
    <w:rsid w:val="00100573"/>
    <w:rsid w:val="00100AFA"/>
    <w:rsid w:val="00100B72"/>
    <w:rsid w:val="00101432"/>
    <w:rsid w:val="0010156D"/>
    <w:rsid w:val="00105091"/>
    <w:rsid w:val="00107EDB"/>
    <w:rsid w:val="001103C2"/>
    <w:rsid w:val="0011164A"/>
    <w:rsid w:val="00113742"/>
    <w:rsid w:val="00113AD5"/>
    <w:rsid w:val="001156DB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4101"/>
    <w:rsid w:val="001279D0"/>
    <w:rsid w:val="00130741"/>
    <w:rsid w:val="001309FE"/>
    <w:rsid w:val="00130FCD"/>
    <w:rsid w:val="001319DE"/>
    <w:rsid w:val="00133D8B"/>
    <w:rsid w:val="00134863"/>
    <w:rsid w:val="001368D8"/>
    <w:rsid w:val="00140483"/>
    <w:rsid w:val="00141FA1"/>
    <w:rsid w:val="001440A1"/>
    <w:rsid w:val="001465D8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2D7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353"/>
    <w:rsid w:val="001A040C"/>
    <w:rsid w:val="001A078B"/>
    <w:rsid w:val="001A0DB1"/>
    <w:rsid w:val="001A1734"/>
    <w:rsid w:val="001A1EC9"/>
    <w:rsid w:val="001A42F8"/>
    <w:rsid w:val="001A750E"/>
    <w:rsid w:val="001B1A36"/>
    <w:rsid w:val="001B2721"/>
    <w:rsid w:val="001B279B"/>
    <w:rsid w:val="001B3100"/>
    <w:rsid w:val="001B4A9F"/>
    <w:rsid w:val="001B606B"/>
    <w:rsid w:val="001B6E96"/>
    <w:rsid w:val="001B703C"/>
    <w:rsid w:val="001C0590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57E5"/>
    <w:rsid w:val="001D6733"/>
    <w:rsid w:val="001D6D35"/>
    <w:rsid w:val="001D782F"/>
    <w:rsid w:val="001D7FC4"/>
    <w:rsid w:val="001E1D38"/>
    <w:rsid w:val="001E284A"/>
    <w:rsid w:val="001E2ECD"/>
    <w:rsid w:val="001E5608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3B89"/>
    <w:rsid w:val="00204CC2"/>
    <w:rsid w:val="00204D6F"/>
    <w:rsid w:val="00206A3E"/>
    <w:rsid w:val="00207DAD"/>
    <w:rsid w:val="00212CC0"/>
    <w:rsid w:val="00213203"/>
    <w:rsid w:val="00213700"/>
    <w:rsid w:val="00214C90"/>
    <w:rsid w:val="00215CD4"/>
    <w:rsid w:val="00215FC7"/>
    <w:rsid w:val="002215C5"/>
    <w:rsid w:val="00221A51"/>
    <w:rsid w:val="00222C83"/>
    <w:rsid w:val="00222E36"/>
    <w:rsid w:val="002243EF"/>
    <w:rsid w:val="002266BA"/>
    <w:rsid w:val="00227E3F"/>
    <w:rsid w:val="00230189"/>
    <w:rsid w:val="002324A7"/>
    <w:rsid w:val="00232A91"/>
    <w:rsid w:val="00233C13"/>
    <w:rsid w:val="00235616"/>
    <w:rsid w:val="00237179"/>
    <w:rsid w:val="002379C5"/>
    <w:rsid w:val="002417CC"/>
    <w:rsid w:val="002436CA"/>
    <w:rsid w:val="00244464"/>
    <w:rsid w:val="00244B3B"/>
    <w:rsid w:val="00246C34"/>
    <w:rsid w:val="002476EC"/>
    <w:rsid w:val="00250548"/>
    <w:rsid w:val="002509CA"/>
    <w:rsid w:val="00250CD2"/>
    <w:rsid w:val="00253EAC"/>
    <w:rsid w:val="00254023"/>
    <w:rsid w:val="002548EF"/>
    <w:rsid w:val="002550D0"/>
    <w:rsid w:val="002551A3"/>
    <w:rsid w:val="00255A29"/>
    <w:rsid w:val="00256023"/>
    <w:rsid w:val="00264914"/>
    <w:rsid w:val="002653AF"/>
    <w:rsid w:val="002664B8"/>
    <w:rsid w:val="00272293"/>
    <w:rsid w:val="0027367B"/>
    <w:rsid w:val="00273A88"/>
    <w:rsid w:val="00275FC6"/>
    <w:rsid w:val="002761B4"/>
    <w:rsid w:val="00277907"/>
    <w:rsid w:val="002861CF"/>
    <w:rsid w:val="0028637C"/>
    <w:rsid w:val="00287706"/>
    <w:rsid w:val="00287E8A"/>
    <w:rsid w:val="00290150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13A"/>
    <w:rsid w:val="002A59AB"/>
    <w:rsid w:val="002A6421"/>
    <w:rsid w:val="002A6AEF"/>
    <w:rsid w:val="002A709B"/>
    <w:rsid w:val="002A76BF"/>
    <w:rsid w:val="002A7E0C"/>
    <w:rsid w:val="002B4C3E"/>
    <w:rsid w:val="002B7F30"/>
    <w:rsid w:val="002C0ED5"/>
    <w:rsid w:val="002C1652"/>
    <w:rsid w:val="002C1EFD"/>
    <w:rsid w:val="002C1FCE"/>
    <w:rsid w:val="002C1FCF"/>
    <w:rsid w:val="002C334E"/>
    <w:rsid w:val="002C3364"/>
    <w:rsid w:val="002C4110"/>
    <w:rsid w:val="002C4C08"/>
    <w:rsid w:val="002C559A"/>
    <w:rsid w:val="002C5F45"/>
    <w:rsid w:val="002C79BF"/>
    <w:rsid w:val="002D01ED"/>
    <w:rsid w:val="002D022F"/>
    <w:rsid w:val="002D0747"/>
    <w:rsid w:val="002D2F3B"/>
    <w:rsid w:val="002D40D1"/>
    <w:rsid w:val="002D4AFA"/>
    <w:rsid w:val="002D54BC"/>
    <w:rsid w:val="002D5C85"/>
    <w:rsid w:val="002D6A2D"/>
    <w:rsid w:val="002D773E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3A8A"/>
    <w:rsid w:val="0033412F"/>
    <w:rsid w:val="00334568"/>
    <w:rsid w:val="00336EBF"/>
    <w:rsid w:val="003371F9"/>
    <w:rsid w:val="00337A12"/>
    <w:rsid w:val="0034030E"/>
    <w:rsid w:val="00341E83"/>
    <w:rsid w:val="00342766"/>
    <w:rsid w:val="003444F2"/>
    <w:rsid w:val="00344D3D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527"/>
    <w:rsid w:val="00365B62"/>
    <w:rsid w:val="00365DFC"/>
    <w:rsid w:val="00373251"/>
    <w:rsid w:val="00373960"/>
    <w:rsid w:val="00373A9A"/>
    <w:rsid w:val="00373FDD"/>
    <w:rsid w:val="003747FE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6E60"/>
    <w:rsid w:val="00397AD4"/>
    <w:rsid w:val="00397E54"/>
    <w:rsid w:val="003A15B8"/>
    <w:rsid w:val="003A16BD"/>
    <w:rsid w:val="003A1C77"/>
    <w:rsid w:val="003A22B5"/>
    <w:rsid w:val="003A2BAD"/>
    <w:rsid w:val="003A2F56"/>
    <w:rsid w:val="003A3DA7"/>
    <w:rsid w:val="003A681B"/>
    <w:rsid w:val="003A71B4"/>
    <w:rsid w:val="003B06E2"/>
    <w:rsid w:val="003B228F"/>
    <w:rsid w:val="003B398F"/>
    <w:rsid w:val="003B3E2D"/>
    <w:rsid w:val="003B426F"/>
    <w:rsid w:val="003B45C7"/>
    <w:rsid w:val="003B4970"/>
    <w:rsid w:val="003B4EE0"/>
    <w:rsid w:val="003B5613"/>
    <w:rsid w:val="003B63B7"/>
    <w:rsid w:val="003B72D2"/>
    <w:rsid w:val="003C1848"/>
    <w:rsid w:val="003C6CEB"/>
    <w:rsid w:val="003D0A83"/>
    <w:rsid w:val="003D0E8E"/>
    <w:rsid w:val="003D196A"/>
    <w:rsid w:val="003D1FA9"/>
    <w:rsid w:val="003D2952"/>
    <w:rsid w:val="003D35F5"/>
    <w:rsid w:val="003D4F95"/>
    <w:rsid w:val="003D5018"/>
    <w:rsid w:val="003D57F5"/>
    <w:rsid w:val="003D6F0A"/>
    <w:rsid w:val="003D7B04"/>
    <w:rsid w:val="003D7D66"/>
    <w:rsid w:val="003E01CA"/>
    <w:rsid w:val="003E1A63"/>
    <w:rsid w:val="003E40AF"/>
    <w:rsid w:val="003E5D76"/>
    <w:rsid w:val="003E6283"/>
    <w:rsid w:val="003E6C6E"/>
    <w:rsid w:val="003E71E2"/>
    <w:rsid w:val="003F0A6E"/>
    <w:rsid w:val="003F1E0E"/>
    <w:rsid w:val="003F219B"/>
    <w:rsid w:val="003F2649"/>
    <w:rsid w:val="003F4AA6"/>
    <w:rsid w:val="003F60DA"/>
    <w:rsid w:val="003F791D"/>
    <w:rsid w:val="0040120B"/>
    <w:rsid w:val="004019AA"/>
    <w:rsid w:val="00402B18"/>
    <w:rsid w:val="00404A89"/>
    <w:rsid w:val="00405FA9"/>
    <w:rsid w:val="004065E9"/>
    <w:rsid w:val="0040797B"/>
    <w:rsid w:val="00410FF3"/>
    <w:rsid w:val="004113F5"/>
    <w:rsid w:val="00411AC3"/>
    <w:rsid w:val="00411C93"/>
    <w:rsid w:val="00411FBF"/>
    <w:rsid w:val="004122EF"/>
    <w:rsid w:val="00412F4F"/>
    <w:rsid w:val="00413757"/>
    <w:rsid w:val="004138D3"/>
    <w:rsid w:val="00416A12"/>
    <w:rsid w:val="0041733C"/>
    <w:rsid w:val="00417A02"/>
    <w:rsid w:val="00420C4B"/>
    <w:rsid w:val="00420DAA"/>
    <w:rsid w:val="00423FDB"/>
    <w:rsid w:val="004255B3"/>
    <w:rsid w:val="00425BA2"/>
    <w:rsid w:val="00426484"/>
    <w:rsid w:val="00427483"/>
    <w:rsid w:val="00427883"/>
    <w:rsid w:val="0043057D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1EBD"/>
    <w:rsid w:val="00452F3E"/>
    <w:rsid w:val="0045335E"/>
    <w:rsid w:val="0045338E"/>
    <w:rsid w:val="00453428"/>
    <w:rsid w:val="0045474A"/>
    <w:rsid w:val="00455DFF"/>
    <w:rsid w:val="00456515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6D7E"/>
    <w:rsid w:val="004810D4"/>
    <w:rsid w:val="0048140F"/>
    <w:rsid w:val="0048626F"/>
    <w:rsid w:val="004923ED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65F9"/>
    <w:rsid w:val="004B1966"/>
    <w:rsid w:val="004B1A0D"/>
    <w:rsid w:val="004B1DF4"/>
    <w:rsid w:val="004B31AF"/>
    <w:rsid w:val="004B4773"/>
    <w:rsid w:val="004B4B40"/>
    <w:rsid w:val="004B522A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D29B8"/>
    <w:rsid w:val="004D6DB0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64C5"/>
    <w:rsid w:val="0050794A"/>
    <w:rsid w:val="00512333"/>
    <w:rsid w:val="00512936"/>
    <w:rsid w:val="0051440A"/>
    <w:rsid w:val="005144D4"/>
    <w:rsid w:val="005154D3"/>
    <w:rsid w:val="00515A75"/>
    <w:rsid w:val="00516EA0"/>
    <w:rsid w:val="0051738C"/>
    <w:rsid w:val="005174FC"/>
    <w:rsid w:val="00517DF5"/>
    <w:rsid w:val="00520248"/>
    <w:rsid w:val="005207B6"/>
    <w:rsid w:val="00521867"/>
    <w:rsid w:val="005238A8"/>
    <w:rsid w:val="00523C63"/>
    <w:rsid w:val="00524FB6"/>
    <w:rsid w:val="00525EF4"/>
    <w:rsid w:val="00526A8C"/>
    <w:rsid w:val="00527254"/>
    <w:rsid w:val="005325A0"/>
    <w:rsid w:val="005328E4"/>
    <w:rsid w:val="00532D98"/>
    <w:rsid w:val="0053432A"/>
    <w:rsid w:val="00534C49"/>
    <w:rsid w:val="00535049"/>
    <w:rsid w:val="00540374"/>
    <w:rsid w:val="00541C30"/>
    <w:rsid w:val="00542BB2"/>
    <w:rsid w:val="00543647"/>
    <w:rsid w:val="005460CE"/>
    <w:rsid w:val="00550B85"/>
    <w:rsid w:val="00553215"/>
    <w:rsid w:val="005547B6"/>
    <w:rsid w:val="0055484F"/>
    <w:rsid w:val="00554F1E"/>
    <w:rsid w:val="00555A95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4DE0"/>
    <w:rsid w:val="00565BA7"/>
    <w:rsid w:val="0056725F"/>
    <w:rsid w:val="00567DED"/>
    <w:rsid w:val="00570425"/>
    <w:rsid w:val="005720F5"/>
    <w:rsid w:val="00573778"/>
    <w:rsid w:val="00573E9E"/>
    <w:rsid w:val="005743D8"/>
    <w:rsid w:val="0057488F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0AD4"/>
    <w:rsid w:val="005B2F92"/>
    <w:rsid w:val="005B3D73"/>
    <w:rsid w:val="005B429D"/>
    <w:rsid w:val="005B4805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3EFF"/>
    <w:rsid w:val="005C5120"/>
    <w:rsid w:val="005D1E58"/>
    <w:rsid w:val="005D7508"/>
    <w:rsid w:val="005E047B"/>
    <w:rsid w:val="005E2B46"/>
    <w:rsid w:val="005E37FC"/>
    <w:rsid w:val="005E3F07"/>
    <w:rsid w:val="005E486E"/>
    <w:rsid w:val="005E4FE5"/>
    <w:rsid w:val="005E5821"/>
    <w:rsid w:val="005E791D"/>
    <w:rsid w:val="005E7B37"/>
    <w:rsid w:val="005F30E7"/>
    <w:rsid w:val="005F48BF"/>
    <w:rsid w:val="005F4F34"/>
    <w:rsid w:val="005F4F35"/>
    <w:rsid w:val="005F6170"/>
    <w:rsid w:val="005F6DF4"/>
    <w:rsid w:val="005F6E05"/>
    <w:rsid w:val="005F7C1A"/>
    <w:rsid w:val="00600449"/>
    <w:rsid w:val="006010D4"/>
    <w:rsid w:val="00602031"/>
    <w:rsid w:val="006023E0"/>
    <w:rsid w:val="00603350"/>
    <w:rsid w:val="00605829"/>
    <w:rsid w:val="00606E2A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93B"/>
    <w:rsid w:val="00627B56"/>
    <w:rsid w:val="00630B4A"/>
    <w:rsid w:val="00633E49"/>
    <w:rsid w:val="00634A5C"/>
    <w:rsid w:val="00636026"/>
    <w:rsid w:val="006378B6"/>
    <w:rsid w:val="00637EE6"/>
    <w:rsid w:val="006403E2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1ACD"/>
    <w:rsid w:val="00664C7D"/>
    <w:rsid w:val="00665EA0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3537"/>
    <w:rsid w:val="00695365"/>
    <w:rsid w:val="00696025"/>
    <w:rsid w:val="00696B8E"/>
    <w:rsid w:val="0069777D"/>
    <w:rsid w:val="00697C12"/>
    <w:rsid w:val="006A13B9"/>
    <w:rsid w:val="006A151B"/>
    <w:rsid w:val="006A16BC"/>
    <w:rsid w:val="006A26B8"/>
    <w:rsid w:val="006A314E"/>
    <w:rsid w:val="006A32D5"/>
    <w:rsid w:val="006A4D03"/>
    <w:rsid w:val="006A5A6C"/>
    <w:rsid w:val="006B10B5"/>
    <w:rsid w:val="006B1F21"/>
    <w:rsid w:val="006B29A7"/>
    <w:rsid w:val="006B3874"/>
    <w:rsid w:val="006B486E"/>
    <w:rsid w:val="006B59EF"/>
    <w:rsid w:val="006B6D88"/>
    <w:rsid w:val="006C0936"/>
    <w:rsid w:val="006C2558"/>
    <w:rsid w:val="006C2F60"/>
    <w:rsid w:val="006C361C"/>
    <w:rsid w:val="006C3FDB"/>
    <w:rsid w:val="006C652E"/>
    <w:rsid w:val="006D006C"/>
    <w:rsid w:val="006D0BE0"/>
    <w:rsid w:val="006D15D8"/>
    <w:rsid w:val="006D1BB5"/>
    <w:rsid w:val="006D3495"/>
    <w:rsid w:val="006D39A8"/>
    <w:rsid w:val="006D3D8C"/>
    <w:rsid w:val="006D43D0"/>
    <w:rsid w:val="006D50EA"/>
    <w:rsid w:val="006D598D"/>
    <w:rsid w:val="006D6B74"/>
    <w:rsid w:val="006D74E0"/>
    <w:rsid w:val="006D7B86"/>
    <w:rsid w:val="006E2041"/>
    <w:rsid w:val="006E2664"/>
    <w:rsid w:val="006E506D"/>
    <w:rsid w:val="006E5270"/>
    <w:rsid w:val="006E6968"/>
    <w:rsid w:val="006E797E"/>
    <w:rsid w:val="006F1419"/>
    <w:rsid w:val="006F1FAD"/>
    <w:rsid w:val="006F2E5C"/>
    <w:rsid w:val="006F3565"/>
    <w:rsid w:val="006F3801"/>
    <w:rsid w:val="006F3CC2"/>
    <w:rsid w:val="006F4302"/>
    <w:rsid w:val="006F5470"/>
    <w:rsid w:val="006F5E4A"/>
    <w:rsid w:val="006F76D4"/>
    <w:rsid w:val="006F781D"/>
    <w:rsid w:val="0070019F"/>
    <w:rsid w:val="007016DE"/>
    <w:rsid w:val="00701F2F"/>
    <w:rsid w:val="00702D91"/>
    <w:rsid w:val="007041D7"/>
    <w:rsid w:val="00704658"/>
    <w:rsid w:val="00705750"/>
    <w:rsid w:val="00707F03"/>
    <w:rsid w:val="00710707"/>
    <w:rsid w:val="0071286F"/>
    <w:rsid w:val="00712FCC"/>
    <w:rsid w:val="00713362"/>
    <w:rsid w:val="00715658"/>
    <w:rsid w:val="00716517"/>
    <w:rsid w:val="00716734"/>
    <w:rsid w:val="007174EB"/>
    <w:rsid w:val="007178B4"/>
    <w:rsid w:val="00717962"/>
    <w:rsid w:val="007207EB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D67"/>
    <w:rsid w:val="00734825"/>
    <w:rsid w:val="007363D3"/>
    <w:rsid w:val="00741D58"/>
    <w:rsid w:val="00741F0D"/>
    <w:rsid w:val="00741FE3"/>
    <w:rsid w:val="00742226"/>
    <w:rsid w:val="00742BD3"/>
    <w:rsid w:val="00743346"/>
    <w:rsid w:val="00743592"/>
    <w:rsid w:val="00744F4C"/>
    <w:rsid w:val="00744F54"/>
    <w:rsid w:val="00745979"/>
    <w:rsid w:val="00747480"/>
    <w:rsid w:val="007476A9"/>
    <w:rsid w:val="00747B41"/>
    <w:rsid w:val="00751E66"/>
    <w:rsid w:val="00753DB7"/>
    <w:rsid w:val="007550A5"/>
    <w:rsid w:val="00755D42"/>
    <w:rsid w:val="00756BE7"/>
    <w:rsid w:val="0075736C"/>
    <w:rsid w:val="00757703"/>
    <w:rsid w:val="00757830"/>
    <w:rsid w:val="00760EC2"/>
    <w:rsid w:val="00762178"/>
    <w:rsid w:val="00762F33"/>
    <w:rsid w:val="00763E4C"/>
    <w:rsid w:val="0076509C"/>
    <w:rsid w:val="00765C00"/>
    <w:rsid w:val="00765FCD"/>
    <w:rsid w:val="00771283"/>
    <w:rsid w:val="00772A54"/>
    <w:rsid w:val="0077307B"/>
    <w:rsid w:val="00773276"/>
    <w:rsid w:val="007732C4"/>
    <w:rsid w:val="007737C8"/>
    <w:rsid w:val="00774A91"/>
    <w:rsid w:val="007762B2"/>
    <w:rsid w:val="0077692B"/>
    <w:rsid w:val="00776AF0"/>
    <w:rsid w:val="0077740A"/>
    <w:rsid w:val="00780549"/>
    <w:rsid w:val="00780B13"/>
    <w:rsid w:val="00780C9A"/>
    <w:rsid w:val="007817E0"/>
    <w:rsid w:val="0078233A"/>
    <w:rsid w:val="00783955"/>
    <w:rsid w:val="00783FFD"/>
    <w:rsid w:val="0078635C"/>
    <w:rsid w:val="00787A5D"/>
    <w:rsid w:val="00790D43"/>
    <w:rsid w:val="007920CA"/>
    <w:rsid w:val="00792186"/>
    <w:rsid w:val="00792864"/>
    <w:rsid w:val="007938AB"/>
    <w:rsid w:val="007938B8"/>
    <w:rsid w:val="00795127"/>
    <w:rsid w:val="00795350"/>
    <w:rsid w:val="00795DF8"/>
    <w:rsid w:val="00795F43"/>
    <w:rsid w:val="00796187"/>
    <w:rsid w:val="00796619"/>
    <w:rsid w:val="007A0E22"/>
    <w:rsid w:val="007A1E0F"/>
    <w:rsid w:val="007A207D"/>
    <w:rsid w:val="007A23A3"/>
    <w:rsid w:val="007A3F99"/>
    <w:rsid w:val="007A5D60"/>
    <w:rsid w:val="007A6B63"/>
    <w:rsid w:val="007B05C1"/>
    <w:rsid w:val="007B0D55"/>
    <w:rsid w:val="007B1E97"/>
    <w:rsid w:val="007B224B"/>
    <w:rsid w:val="007B2997"/>
    <w:rsid w:val="007B2FD9"/>
    <w:rsid w:val="007B3A0A"/>
    <w:rsid w:val="007B3FDB"/>
    <w:rsid w:val="007B41A0"/>
    <w:rsid w:val="007B49A3"/>
    <w:rsid w:val="007B67B5"/>
    <w:rsid w:val="007B77CF"/>
    <w:rsid w:val="007C208B"/>
    <w:rsid w:val="007C2731"/>
    <w:rsid w:val="007C28B3"/>
    <w:rsid w:val="007C3759"/>
    <w:rsid w:val="007C4306"/>
    <w:rsid w:val="007C49D9"/>
    <w:rsid w:val="007C54BB"/>
    <w:rsid w:val="007C7D31"/>
    <w:rsid w:val="007D0248"/>
    <w:rsid w:val="007D4F37"/>
    <w:rsid w:val="007D5798"/>
    <w:rsid w:val="007D5A11"/>
    <w:rsid w:val="007D67C5"/>
    <w:rsid w:val="007D7447"/>
    <w:rsid w:val="007D7CCB"/>
    <w:rsid w:val="007D7EA1"/>
    <w:rsid w:val="007E2834"/>
    <w:rsid w:val="007E2BBD"/>
    <w:rsid w:val="007E34D1"/>
    <w:rsid w:val="007E4876"/>
    <w:rsid w:val="007E4BED"/>
    <w:rsid w:val="007E780A"/>
    <w:rsid w:val="007F0642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2D2"/>
    <w:rsid w:val="008054C9"/>
    <w:rsid w:val="00805C6E"/>
    <w:rsid w:val="00805EFA"/>
    <w:rsid w:val="0081040B"/>
    <w:rsid w:val="00810583"/>
    <w:rsid w:val="0081313F"/>
    <w:rsid w:val="008159E4"/>
    <w:rsid w:val="00816A60"/>
    <w:rsid w:val="008204F4"/>
    <w:rsid w:val="0082174B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2B9"/>
    <w:rsid w:val="00837C16"/>
    <w:rsid w:val="00842BCA"/>
    <w:rsid w:val="00843C7A"/>
    <w:rsid w:val="00845B09"/>
    <w:rsid w:val="00846010"/>
    <w:rsid w:val="00846B4E"/>
    <w:rsid w:val="00846D8A"/>
    <w:rsid w:val="00850448"/>
    <w:rsid w:val="0085108B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1DFE"/>
    <w:rsid w:val="00871F65"/>
    <w:rsid w:val="00872986"/>
    <w:rsid w:val="0087442E"/>
    <w:rsid w:val="008756D6"/>
    <w:rsid w:val="00877183"/>
    <w:rsid w:val="00880102"/>
    <w:rsid w:val="00882C0B"/>
    <w:rsid w:val="008842EF"/>
    <w:rsid w:val="00886F8D"/>
    <w:rsid w:val="008902B9"/>
    <w:rsid w:val="008906FF"/>
    <w:rsid w:val="0089223B"/>
    <w:rsid w:val="0089311E"/>
    <w:rsid w:val="00894602"/>
    <w:rsid w:val="00897515"/>
    <w:rsid w:val="008A045D"/>
    <w:rsid w:val="008A1259"/>
    <w:rsid w:val="008A3100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15F"/>
    <w:rsid w:val="008C5D65"/>
    <w:rsid w:val="008C6517"/>
    <w:rsid w:val="008C6719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611"/>
    <w:rsid w:val="008E1ED6"/>
    <w:rsid w:val="008E29EC"/>
    <w:rsid w:val="008E4BDF"/>
    <w:rsid w:val="008E6FE5"/>
    <w:rsid w:val="008E7B7A"/>
    <w:rsid w:val="008F072D"/>
    <w:rsid w:val="008F0B74"/>
    <w:rsid w:val="008F10F7"/>
    <w:rsid w:val="008F1B44"/>
    <w:rsid w:val="008F6407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2792E"/>
    <w:rsid w:val="00936333"/>
    <w:rsid w:val="0093716D"/>
    <w:rsid w:val="00941417"/>
    <w:rsid w:val="00942ADB"/>
    <w:rsid w:val="00943CBA"/>
    <w:rsid w:val="00944B4D"/>
    <w:rsid w:val="00945CAD"/>
    <w:rsid w:val="009463C9"/>
    <w:rsid w:val="0095084B"/>
    <w:rsid w:val="00950A4D"/>
    <w:rsid w:val="00952F0A"/>
    <w:rsid w:val="0095338E"/>
    <w:rsid w:val="00953BCD"/>
    <w:rsid w:val="009547CA"/>
    <w:rsid w:val="00960038"/>
    <w:rsid w:val="00960D47"/>
    <w:rsid w:val="00961AA7"/>
    <w:rsid w:val="00961CD6"/>
    <w:rsid w:val="009646A4"/>
    <w:rsid w:val="0097084C"/>
    <w:rsid w:val="00970E45"/>
    <w:rsid w:val="00970FC6"/>
    <w:rsid w:val="00971C8B"/>
    <w:rsid w:val="009728C8"/>
    <w:rsid w:val="00973456"/>
    <w:rsid w:val="0097350B"/>
    <w:rsid w:val="00973750"/>
    <w:rsid w:val="00974788"/>
    <w:rsid w:val="0097497C"/>
    <w:rsid w:val="00975783"/>
    <w:rsid w:val="00975CA8"/>
    <w:rsid w:val="00977BF3"/>
    <w:rsid w:val="0098026B"/>
    <w:rsid w:val="00980339"/>
    <w:rsid w:val="00980A1E"/>
    <w:rsid w:val="00980BF9"/>
    <w:rsid w:val="00981470"/>
    <w:rsid w:val="00982626"/>
    <w:rsid w:val="00982F03"/>
    <w:rsid w:val="00984CC0"/>
    <w:rsid w:val="00986B6E"/>
    <w:rsid w:val="00990580"/>
    <w:rsid w:val="0099186F"/>
    <w:rsid w:val="00991BCF"/>
    <w:rsid w:val="00992972"/>
    <w:rsid w:val="00992DB9"/>
    <w:rsid w:val="00993072"/>
    <w:rsid w:val="00993271"/>
    <w:rsid w:val="0099345E"/>
    <w:rsid w:val="00993919"/>
    <w:rsid w:val="00993DA8"/>
    <w:rsid w:val="0099500E"/>
    <w:rsid w:val="00995E79"/>
    <w:rsid w:val="00996378"/>
    <w:rsid w:val="00997F07"/>
    <w:rsid w:val="009A13F9"/>
    <w:rsid w:val="009A15F0"/>
    <w:rsid w:val="009A2588"/>
    <w:rsid w:val="009A38A4"/>
    <w:rsid w:val="009A3F32"/>
    <w:rsid w:val="009A4D32"/>
    <w:rsid w:val="009A57DF"/>
    <w:rsid w:val="009A6B1E"/>
    <w:rsid w:val="009A77C8"/>
    <w:rsid w:val="009B0B15"/>
    <w:rsid w:val="009B1226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2E79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364A"/>
    <w:rsid w:val="00A041BD"/>
    <w:rsid w:val="00A04207"/>
    <w:rsid w:val="00A04815"/>
    <w:rsid w:val="00A04DDA"/>
    <w:rsid w:val="00A06618"/>
    <w:rsid w:val="00A06BF6"/>
    <w:rsid w:val="00A07165"/>
    <w:rsid w:val="00A07E2E"/>
    <w:rsid w:val="00A10BDE"/>
    <w:rsid w:val="00A10D04"/>
    <w:rsid w:val="00A10FBA"/>
    <w:rsid w:val="00A13242"/>
    <w:rsid w:val="00A14971"/>
    <w:rsid w:val="00A1525E"/>
    <w:rsid w:val="00A1560D"/>
    <w:rsid w:val="00A16783"/>
    <w:rsid w:val="00A16B78"/>
    <w:rsid w:val="00A16EEA"/>
    <w:rsid w:val="00A1783A"/>
    <w:rsid w:val="00A207FF"/>
    <w:rsid w:val="00A21A7E"/>
    <w:rsid w:val="00A23AA5"/>
    <w:rsid w:val="00A24379"/>
    <w:rsid w:val="00A2461D"/>
    <w:rsid w:val="00A250FF"/>
    <w:rsid w:val="00A2654D"/>
    <w:rsid w:val="00A32FC0"/>
    <w:rsid w:val="00A34601"/>
    <w:rsid w:val="00A36CD9"/>
    <w:rsid w:val="00A37C5A"/>
    <w:rsid w:val="00A40972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6FD"/>
    <w:rsid w:val="00A55705"/>
    <w:rsid w:val="00A55D83"/>
    <w:rsid w:val="00A5669C"/>
    <w:rsid w:val="00A56D5B"/>
    <w:rsid w:val="00A60B3D"/>
    <w:rsid w:val="00A60CF8"/>
    <w:rsid w:val="00A618A3"/>
    <w:rsid w:val="00A63127"/>
    <w:rsid w:val="00A63A37"/>
    <w:rsid w:val="00A654C3"/>
    <w:rsid w:val="00A669BF"/>
    <w:rsid w:val="00A67BC2"/>
    <w:rsid w:val="00A70BA5"/>
    <w:rsid w:val="00A710D9"/>
    <w:rsid w:val="00A722D8"/>
    <w:rsid w:val="00A7297F"/>
    <w:rsid w:val="00A7398E"/>
    <w:rsid w:val="00A740F4"/>
    <w:rsid w:val="00A743BE"/>
    <w:rsid w:val="00A766AC"/>
    <w:rsid w:val="00A76C26"/>
    <w:rsid w:val="00A77A92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9B5"/>
    <w:rsid w:val="00A92F7D"/>
    <w:rsid w:val="00A93C7F"/>
    <w:rsid w:val="00A947ED"/>
    <w:rsid w:val="00A96038"/>
    <w:rsid w:val="00A96580"/>
    <w:rsid w:val="00A96AC6"/>
    <w:rsid w:val="00A972F5"/>
    <w:rsid w:val="00AA0083"/>
    <w:rsid w:val="00AA2A72"/>
    <w:rsid w:val="00AA3710"/>
    <w:rsid w:val="00AA3BE4"/>
    <w:rsid w:val="00AA5207"/>
    <w:rsid w:val="00AA7451"/>
    <w:rsid w:val="00AA74EF"/>
    <w:rsid w:val="00AA7523"/>
    <w:rsid w:val="00AB06EA"/>
    <w:rsid w:val="00AB14A1"/>
    <w:rsid w:val="00AB1EFD"/>
    <w:rsid w:val="00AB45F7"/>
    <w:rsid w:val="00AB4F97"/>
    <w:rsid w:val="00AB6B89"/>
    <w:rsid w:val="00AB6C15"/>
    <w:rsid w:val="00AB6FCC"/>
    <w:rsid w:val="00AB7B9C"/>
    <w:rsid w:val="00AC27E2"/>
    <w:rsid w:val="00AC2CDF"/>
    <w:rsid w:val="00AC326D"/>
    <w:rsid w:val="00AC3E24"/>
    <w:rsid w:val="00AC489C"/>
    <w:rsid w:val="00AC4FED"/>
    <w:rsid w:val="00AC5641"/>
    <w:rsid w:val="00AC6D99"/>
    <w:rsid w:val="00AD1D70"/>
    <w:rsid w:val="00AD1DA6"/>
    <w:rsid w:val="00AD1DF3"/>
    <w:rsid w:val="00AD1F64"/>
    <w:rsid w:val="00AD2A00"/>
    <w:rsid w:val="00AD320D"/>
    <w:rsid w:val="00AD4E1B"/>
    <w:rsid w:val="00AD52C5"/>
    <w:rsid w:val="00AD57DF"/>
    <w:rsid w:val="00AD5BC2"/>
    <w:rsid w:val="00AD7015"/>
    <w:rsid w:val="00AD7A41"/>
    <w:rsid w:val="00AE0D8D"/>
    <w:rsid w:val="00AE373F"/>
    <w:rsid w:val="00AE3ECA"/>
    <w:rsid w:val="00AE445B"/>
    <w:rsid w:val="00AF03ED"/>
    <w:rsid w:val="00AF06B5"/>
    <w:rsid w:val="00AF2391"/>
    <w:rsid w:val="00AF2A5D"/>
    <w:rsid w:val="00AF3718"/>
    <w:rsid w:val="00AF48E1"/>
    <w:rsid w:val="00AF4BD5"/>
    <w:rsid w:val="00AF6579"/>
    <w:rsid w:val="00AF7297"/>
    <w:rsid w:val="00AF7736"/>
    <w:rsid w:val="00B02084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7D7"/>
    <w:rsid w:val="00B17636"/>
    <w:rsid w:val="00B20DC3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501E"/>
    <w:rsid w:val="00B376E5"/>
    <w:rsid w:val="00B41DC5"/>
    <w:rsid w:val="00B4200A"/>
    <w:rsid w:val="00B45A88"/>
    <w:rsid w:val="00B4754A"/>
    <w:rsid w:val="00B517BC"/>
    <w:rsid w:val="00B54F98"/>
    <w:rsid w:val="00B57687"/>
    <w:rsid w:val="00B61F3D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1A05"/>
    <w:rsid w:val="00B82985"/>
    <w:rsid w:val="00B82ABB"/>
    <w:rsid w:val="00B83C4A"/>
    <w:rsid w:val="00B842A0"/>
    <w:rsid w:val="00B84E5E"/>
    <w:rsid w:val="00B85278"/>
    <w:rsid w:val="00B91D3C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68BE"/>
    <w:rsid w:val="00BD0293"/>
    <w:rsid w:val="00BD07DD"/>
    <w:rsid w:val="00BD12E0"/>
    <w:rsid w:val="00BD6124"/>
    <w:rsid w:val="00BD6D41"/>
    <w:rsid w:val="00BE00A3"/>
    <w:rsid w:val="00BE0234"/>
    <w:rsid w:val="00BE02B4"/>
    <w:rsid w:val="00BE0570"/>
    <w:rsid w:val="00BE16CD"/>
    <w:rsid w:val="00BE2D48"/>
    <w:rsid w:val="00BE2EBD"/>
    <w:rsid w:val="00BE30BA"/>
    <w:rsid w:val="00BE4219"/>
    <w:rsid w:val="00BE4A17"/>
    <w:rsid w:val="00BE6E49"/>
    <w:rsid w:val="00BE7126"/>
    <w:rsid w:val="00BE7FDD"/>
    <w:rsid w:val="00BF01D3"/>
    <w:rsid w:val="00BF1693"/>
    <w:rsid w:val="00BF199C"/>
    <w:rsid w:val="00BF24EA"/>
    <w:rsid w:val="00BF258B"/>
    <w:rsid w:val="00BF258F"/>
    <w:rsid w:val="00BF2ECA"/>
    <w:rsid w:val="00BF4183"/>
    <w:rsid w:val="00BF4BFD"/>
    <w:rsid w:val="00BF5018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5ED"/>
    <w:rsid w:val="00C11D25"/>
    <w:rsid w:val="00C1301D"/>
    <w:rsid w:val="00C1489E"/>
    <w:rsid w:val="00C1662B"/>
    <w:rsid w:val="00C206FE"/>
    <w:rsid w:val="00C20EAC"/>
    <w:rsid w:val="00C2189F"/>
    <w:rsid w:val="00C220CB"/>
    <w:rsid w:val="00C22462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0515"/>
    <w:rsid w:val="00C41A04"/>
    <w:rsid w:val="00C424AF"/>
    <w:rsid w:val="00C43412"/>
    <w:rsid w:val="00C444BF"/>
    <w:rsid w:val="00C44C23"/>
    <w:rsid w:val="00C44C59"/>
    <w:rsid w:val="00C47534"/>
    <w:rsid w:val="00C50D14"/>
    <w:rsid w:val="00C51560"/>
    <w:rsid w:val="00C516A8"/>
    <w:rsid w:val="00C51C23"/>
    <w:rsid w:val="00C52270"/>
    <w:rsid w:val="00C53278"/>
    <w:rsid w:val="00C53D5C"/>
    <w:rsid w:val="00C53DFB"/>
    <w:rsid w:val="00C5584B"/>
    <w:rsid w:val="00C56E89"/>
    <w:rsid w:val="00C5769C"/>
    <w:rsid w:val="00C61767"/>
    <w:rsid w:val="00C6336C"/>
    <w:rsid w:val="00C6373F"/>
    <w:rsid w:val="00C63F7E"/>
    <w:rsid w:val="00C63FDB"/>
    <w:rsid w:val="00C64A12"/>
    <w:rsid w:val="00C658F0"/>
    <w:rsid w:val="00C67242"/>
    <w:rsid w:val="00C676E2"/>
    <w:rsid w:val="00C67DF0"/>
    <w:rsid w:val="00C700AD"/>
    <w:rsid w:val="00C705F8"/>
    <w:rsid w:val="00C70784"/>
    <w:rsid w:val="00C72A96"/>
    <w:rsid w:val="00C73636"/>
    <w:rsid w:val="00C737F9"/>
    <w:rsid w:val="00C73AEF"/>
    <w:rsid w:val="00C74221"/>
    <w:rsid w:val="00C746C6"/>
    <w:rsid w:val="00C7575A"/>
    <w:rsid w:val="00C76758"/>
    <w:rsid w:val="00C77392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246F"/>
    <w:rsid w:val="00C940BB"/>
    <w:rsid w:val="00C9425C"/>
    <w:rsid w:val="00C95466"/>
    <w:rsid w:val="00C95A14"/>
    <w:rsid w:val="00C95F3C"/>
    <w:rsid w:val="00C971EE"/>
    <w:rsid w:val="00C9736A"/>
    <w:rsid w:val="00C97E52"/>
    <w:rsid w:val="00CA13A3"/>
    <w:rsid w:val="00CA20C8"/>
    <w:rsid w:val="00CA2CFA"/>
    <w:rsid w:val="00CA404B"/>
    <w:rsid w:val="00CA6AAE"/>
    <w:rsid w:val="00CA6C1A"/>
    <w:rsid w:val="00CA723B"/>
    <w:rsid w:val="00CA7BE8"/>
    <w:rsid w:val="00CB2BFD"/>
    <w:rsid w:val="00CB5C90"/>
    <w:rsid w:val="00CB70C8"/>
    <w:rsid w:val="00CC08C8"/>
    <w:rsid w:val="00CC16AF"/>
    <w:rsid w:val="00CC4361"/>
    <w:rsid w:val="00CC4EA4"/>
    <w:rsid w:val="00CC6593"/>
    <w:rsid w:val="00CC69C5"/>
    <w:rsid w:val="00CC748B"/>
    <w:rsid w:val="00CD1650"/>
    <w:rsid w:val="00CD2785"/>
    <w:rsid w:val="00CD3A8D"/>
    <w:rsid w:val="00CD3D94"/>
    <w:rsid w:val="00CD4862"/>
    <w:rsid w:val="00CD4929"/>
    <w:rsid w:val="00CD5ABD"/>
    <w:rsid w:val="00CD6D92"/>
    <w:rsid w:val="00CE05A3"/>
    <w:rsid w:val="00CE15F8"/>
    <w:rsid w:val="00CE23E5"/>
    <w:rsid w:val="00CE37B9"/>
    <w:rsid w:val="00CE637C"/>
    <w:rsid w:val="00CE7002"/>
    <w:rsid w:val="00CE76AB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2C1E"/>
    <w:rsid w:val="00D341F7"/>
    <w:rsid w:val="00D35A3D"/>
    <w:rsid w:val="00D37A62"/>
    <w:rsid w:val="00D4073C"/>
    <w:rsid w:val="00D407AE"/>
    <w:rsid w:val="00D40C64"/>
    <w:rsid w:val="00D4133F"/>
    <w:rsid w:val="00D413CF"/>
    <w:rsid w:val="00D43B4B"/>
    <w:rsid w:val="00D44C4F"/>
    <w:rsid w:val="00D454E2"/>
    <w:rsid w:val="00D459E9"/>
    <w:rsid w:val="00D463A1"/>
    <w:rsid w:val="00D46525"/>
    <w:rsid w:val="00D4731C"/>
    <w:rsid w:val="00D51358"/>
    <w:rsid w:val="00D5153C"/>
    <w:rsid w:val="00D53C34"/>
    <w:rsid w:val="00D540A9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5C75"/>
    <w:rsid w:val="00D65C82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775C0"/>
    <w:rsid w:val="00D8001B"/>
    <w:rsid w:val="00D8027D"/>
    <w:rsid w:val="00D814A9"/>
    <w:rsid w:val="00D83712"/>
    <w:rsid w:val="00D86C76"/>
    <w:rsid w:val="00D87497"/>
    <w:rsid w:val="00D87C88"/>
    <w:rsid w:val="00D87E54"/>
    <w:rsid w:val="00D90DA8"/>
    <w:rsid w:val="00D9267A"/>
    <w:rsid w:val="00D95C77"/>
    <w:rsid w:val="00D96B92"/>
    <w:rsid w:val="00D973EE"/>
    <w:rsid w:val="00DA3DB8"/>
    <w:rsid w:val="00DA3EEF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0C68"/>
    <w:rsid w:val="00DC22DA"/>
    <w:rsid w:val="00DC4315"/>
    <w:rsid w:val="00DC4359"/>
    <w:rsid w:val="00DC68E7"/>
    <w:rsid w:val="00DC6B93"/>
    <w:rsid w:val="00DC7347"/>
    <w:rsid w:val="00DD089C"/>
    <w:rsid w:val="00DD0E86"/>
    <w:rsid w:val="00DD286E"/>
    <w:rsid w:val="00DD2E48"/>
    <w:rsid w:val="00DD34A3"/>
    <w:rsid w:val="00DD360E"/>
    <w:rsid w:val="00DD38FD"/>
    <w:rsid w:val="00DD45F0"/>
    <w:rsid w:val="00DD51E7"/>
    <w:rsid w:val="00DD72AD"/>
    <w:rsid w:val="00DE4E2B"/>
    <w:rsid w:val="00DE6B7C"/>
    <w:rsid w:val="00DF0821"/>
    <w:rsid w:val="00DF1081"/>
    <w:rsid w:val="00DF11B6"/>
    <w:rsid w:val="00DF1D70"/>
    <w:rsid w:val="00DF2650"/>
    <w:rsid w:val="00DF2731"/>
    <w:rsid w:val="00DF5C09"/>
    <w:rsid w:val="00DF664F"/>
    <w:rsid w:val="00DF70DE"/>
    <w:rsid w:val="00DF794B"/>
    <w:rsid w:val="00DF79FD"/>
    <w:rsid w:val="00E00542"/>
    <w:rsid w:val="00E01FE8"/>
    <w:rsid w:val="00E03E42"/>
    <w:rsid w:val="00E04126"/>
    <w:rsid w:val="00E04C95"/>
    <w:rsid w:val="00E05226"/>
    <w:rsid w:val="00E05AB4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5389"/>
    <w:rsid w:val="00E25EF2"/>
    <w:rsid w:val="00E264CA"/>
    <w:rsid w:val="00E30466"/>
    <w:rsid w:val="00E30FF5"/>
    <w:rsid w:val="00E31D17"/>
    <w:rsid w:val="00E32D34"/>
    <w:rsid w:val="00E33484"/>
    <w:rsid w:val="00E347D9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60F9"/>
    <w:rsid w:val="00E5726E"/>
    <w:rsid w:val="00E57273"/>
    <w:rsid w:val="00E57ADA"/>
    <w:rsid w:val="00E60DAB"/>
    <w:rsid w:val="00E60FEB"/>
    <w:rsid w:val="00E61A3F"/>
    <w:rsid w:val="00E61BCD"/>
    <w:rsid w:val="00E63047"/>
    <w:rsid w:val="00E63505"/>
    <w:rsid w:val="00E6354F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799D"/>
    <w:rsid w:val="00E81B25"/>
    <w:rsid w:val="00E83946"/>
    <w:rsid w:val="00E856BD"/>
    <w:rsid w:val="00E86E73"/>
    <w:rsid w:val="00E87904"/>
    <w:rsid w:val="00E90959"/>
    <w:rsid w:val="00E90AC5"/>
    <w:rsid w:val="00E90C5D"/>
    <w:rsid w:val="00E91307"/>
    <w:rsid w:val="00E916BD"/>
    <w:rsid w:val="00E9243A"/>
    <w:rsid w:val="00E934B7"/>
    <w:rsid w:val="00E9447F"/>
    <w:rsid w:val="00E952B6"/>
    <w:rsid w:val="00E96BA3"/>
    <w:rsid w:val="00EA1B57"/>
    <w:rsid w:val="00EA2994"/>
    <w:rsid w:val="00EA6EBD"/>
    <w:rsid w:val="00EA6FBE"/>
    <w:rsid w:val="00EA7884"/>
    <w:rsid w:val="00EA7B1B"/>
    <w:rsid w:val="00EB2DBA"/>
    <w:rsid w:val="00EB45D0"/>
    <w:rsid w:val="00EB4DE5"/>
    <w:rsid w:val="00EB4F85"/>
    <w:rsid w:val="00EB6137"/>
    <w:rsid w:val="00EC0DE7"/>
    <w:rsid w:val="00EC34DB"/>
    <w:rsid w:val="00EC4890"/>
    <w:rsid w:val="00EC5FAF"/>
    <w:rsid w:val="00EC6FD2"/>
    <w:rsid w:val="00EC7489"/>
    <w:rsid w:val="00ED1A25"/>
    <w:rsid w:val="00ED215B"/>
    <w:rsid w:val="00ED2C1C"/>
    <w:rsid w:val="00ED3235"/>
    <w:rsid w:val="00ED4D36"/>
    <w:rsid w:val="00ED5BA7"/>
    <w:rsid w:val="00ED6BE6"/>
    <w:rsid w:val="00ED731D"/>
    <w:rsid w:val="00ED7646"/>
    <w:rsid w:val="00ED7BA8"/>
    <w:rsid w:val="00EE24B0"/>
    <w:rsid w:val="00EE4523"/>
    <w:rsid w:val="00EE6614"/>
    <w:rsid w:val="00EE696C"/>
    <w:rsid w:val="00EE7007"/>
    <w:rsid w:val="00EF276C"/>
    <w:rsid w:val="00EF290A"/>
    <w:rsid w:val="00EF2B22"/>
    <w:rsid w:val="00EF2D33"/>
    <w:rsid w:val="00EF35C0"/>
    <w:rsid w:val="00EF3609"/>
    <w:rsid w:val="00EF588A"/>
    <w:rsid w:val="00EF6C82"/>
    <w:rsid w:val="00EF6E71"/>
    <w:rsid w:val="00EF7A9E"/>
    <w:rsid w:val="00EF7F37"/>
    <w:rsid w:val="00F01D6D"/>
    <w:rsid w:val="00F032E9"/>
    <w:rsid w:val="00F03F3D"/>
    <w:rsid w:val="00F04015"/>
    <w:rsid w:val="00F06E43"/>
    <w:rsid w:val="00F06E74"/>
    <w:rsid w:val="00F104DD"/>
    <w:rsid w:val="00F12648"/>
    <w:rsid w:val="00F14A91"/>
    <w:rsid w:val="00F158A2"/>
    <w:rsid w:val="00F21B00"/>
    <w:rsid w:val="00F23209"/>
    <w:rsid w:val="00F24BC2"/>
    <w:rsid w:val="00F24F4C"/>
    <w:rsid w:val="00F251EC"/>
    <w:rsid w:val="00F31181"/>
    <w:rsid w:val="00F32A6D"/>
    <w:rsid w:val="00F32D83"/>
    <w:rsid w:val="00F32E9F"/>
    <w:rsid w:val="00F34574"/>
    <w:rsid w:val="00F35603"/>
    <w:rsid w:val="00F3564E"/>
    <w:rsid w:val="00F36CD2"/>
    <w:rsid w:val="00F40D7B"/>
    <w:rsid w:val="00F42266"/>
    <w:rsid w:val="00F427CA"/>
    <w:rsid w:val="00F4353C"/>
    <w:rsid w:val="00F44154"/>
    <w:rsid w:val="00F453F7"/>
    <w:rsid w:val="00F50617"/>
    <w:rsid w:val="00F50A28"/>
    <w:rsid w:val="00F51D30"/>
    <w:rsid w:val="00F53112"/>
    <w:rsid w:val="00F535A1"/>
    <w:rsid w:val="00F54319"/>
    <w:rsid w:val="00F5465D"/>
    <w:rsid w:val="00F54C1F"/>
    <w:rsid w:val="00F54EDA"/>
    <w:rsid w:val="00F551B0"/>
    <w:rsid w:val="00F5663F"/>
    <w:rsid w:val="00F61660"/>
    <w:rsid w:val="00F61FEF"/>
    <w:rsid w:val="00F640F8"/>
    <w:rsid w:val="00F65F36"/>
    <w:rsid w:val="00F66EE4"/>
    <w:rsid w:val="00F673BF"/>
    <w:rsid w:val="00F71BA3"/>
    <w:rsid w:val="00F72FDA"/>
    <w:rsid w:val="00F732FD"/>
    <w:rsid w:val="00F737BC"/>
    <w:rsid w:val="00F74067"/>
    <w:rsid w:val="00F74303"/>
    <w:rsid w:val="00F74CB4"/>
    <w:rsid w:val="00F76B76"/>
    <w:rsid w:val="00F775D0"/>
    <w:rsid w:val="00F80385"/>
    <w:rsid w:val="00F80CA1"/>
    <w:rsid w:val="00F80D2E"/>
    <w:rsid w:val="00F81F5D"/>
    <w:rsid w:val="00F82CC7"/>
    <w:rsid w:val="00F87853"/>
    <w:rsid w:val="00F91937"/>
    <w:rsid w:val="00F931E0"/>
    <w:rsid w:val="00F94045"/>
    <w:rsid w:val="00F95751"/>
    <w:rsid w:val="00F9615B"/>
    <w:rsid w:val="00F97E21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6EAB"/>
    <w:rsid w:val="00FB7700"/>
    <w:rsid w:val="00FC0953"/>
    <w:rsid w:val="00FC10FF"/>
    <w:rsid w:val="00FC2311"/>
    <w:rsid w:val="00FC2A68"/>
    <w:rsid w:val="00FC4A07"/>
    <w:rsid w:val="00FC4EC2"/>
    <w:rsid w:val="00FC74C6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76A6F54"/>
  <w15:docId w15:val="{4C7627AE-A337-4D88-A81C-4DC23B09C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aliases w:val="Numerowanie,List Paragraph,Akapit z listą BS,Kolorowa lista — akcent 11,L1,lp1,Preambuła,Wyliczanie,BulletC,Listaszerű bekezdés1,List Paragraph à moi,Dot pt,F5 List Paragraph,Numbered Para 1,No Spacing1,List Paragraph Char Char Char"/>
    <w:basedOn w:val="Normalny"/>
    <w:link w:val="AkapitzlistZnak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customStyle="1" w:styleId="Jasnecieniowanieakcent11">
    <w:name w:val="Jasne cieniowanie — akcent 1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3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1 Znak,lp1 Znak,Preambuła Znak,Wyliczanie Znak,BulletC Znak,Listaszerű bekezdés1 Znak,List Paragraph à moi Znak,Dot pt Znak,No Spacing1 Znak"/>
    <w:basedOn w:val="Domylnaczcionkaakapitu"/>
    <w:link w:val="Akapitzlist"/>
    <w:qFormat/>
    <w:rsid w:val="0092792E"/>
    <w:rPr>
      <w:rFonts w:ascii="Times New Roman" w:hAnsi="Times New Roman"/>
      <w:szCs w:val="22"/>
      <w:lang w:eastAsia="en-US"/>
    </w:rPr>
  </w:style>
  <w:style w:type="paragraph" w:customStyle="1" w:styleId="Default">
    <w:name w:val="Default"/>
    <w:rsid w:val="00564DE0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Domylnaczcionkaakapitu1">
    <w:name w:val="Domyślna czcionka akapitu1"/>
    <w:rsid w:val="00982626"/>
  </w:style>
  <w:style w:type="character" w:customStyle="1" w:styleId="DeltaViewInsertion">
    <w:name w:val="DeltaView Insertion"/>
    <w:rsid w:val="00B20DC3"/>
    <w:rPr>
      <w:b/>
      <w:bCs w:val="0"/>
      <w:i/>
      <w:iCs w:val="0"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0DC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0DC3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0DC3"/>
    <w:rPr>
      <w:vertAlign w:val="superscript"/>
    </w:rPr>
  </w:style>
  <w:style w:type="paragraph" w:customStyle="1" w:styleId="Heading">
    <w:name w:val="Heading"/>
    <w:basedOn w:val="Normalny"/>
    <w:rsid w:val="00BE4219"/>
    <w:pPr>
      <w:widowControl w:val="0"/>
      <w:suppressLineNumbers/>
      <w:tabs>
        <w:tab w:val="center" w:pos="4831"/>
        <w:tab w:val="right" w:pos="9662"/>
      </w:tabs>
      <w:suppressAutoHyphens/>
      <w:autoSpaceDN w:val="0"/>
      <w:ind w:left="0" w:firstLine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BodyText21">
    <w:name w:val="Body Text 21"/>
    <w:basedOn w:val="Normalny"/>
    <w:rsid w:val="009463C9"/>
    <w:pPr>
      <w:widowControl w:val="0"/>
      <w:suppressAutoHyphens/>
      <w:ind w:left="0" w:firstLine="708"/>
      <w:jc w:val="both"/>
    </w:pPr>
    <w:rPr>
      <w:rFonts w:eastAsia="Times New Roman"/>
      <w:sz w:val="24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3B4970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96E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1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CC6CD-3856-4F23-892D-FE3F0C616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902</Words>
  <Characters>5832</Characters>
  <Application>Microsoft Office Word</Application>
  <DocSecurity>0</DocSecurity>
  <Lines>100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Woźniak-Gać Anna</dc:creator>
  <cp:lastModifiedBy>Woźniak-Gać Anna</cp:lastModifiedBy>
  <cp:revision>8</cp:revision>
  <dcterms:created xsi:type="dcterms:W3CDTF">2025-11-20T14:50:00Z</dcterms:created>
  <dcterms:modified xsi:type="dcterms:W3CDTF">2025-11-21T08:59:00Z</dcterms:modified>
</cp:coreProperties>
</file>